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ACD6A7" w14:textId="77777777" w:rsidR="003B24D8" w:rsidRPr="00BE4345" w:rsidRDefault="003B24D8">
      <w:pPr>
        <w:rPr>
          <w:rFonts w:ascii="Bookman Old Style" w:hAnsi="Bookman Old Style"/>
          <w:b/>
          <w:bCs/>
          <w:smallCaps/>
          <w:u w:val="single"/>
          <w:lang w:val="en-US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097"/>
        <w:gridCol w:w="5097"/>
      </w:tblGrid>
      <w:tr w:rsidR="00145A83" w:rsidRPr="00E25518" w14:paraId="5BBACEC1" w14:textId="77777777" w:rsidTr="00145A83">
        <w:trPr>
          <w:trHeight w:val="297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D72782" w14:textId="79E0115C" w:rsidR="00145A83" w:rsidRPr="00E25518" w:rsidRDefault="00145A83" w:rsidP="00145A83">
            <w:pPr>
              <w:keepNext/>
              <w:tabs>
                <w:tab w:val="left" w:pos="6480"/>
              </w:tabs>
              <w:autoSpaceDE w:val="0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E25518">
              <w:rPr>
                <w:rFonts w:ascii="Bookman Old Style" w:hAnsi="Bookman Old Style"/>
                <w:b/>
                <w:sz w:val="20"/>
                <w:szCs w:val="20"/>
              </w:rPr>
              <w:t>Applied for</w:t>
            </w:r>
            <w:r>
              <w:rPr>
                <w:rFonts w:ascii="Bookman Old Style" w:hAnsi="Bookman Old Style"/>
                <w:b/>
                <w:sz w:val="20"/>
                <w:szCs w:val="20"/>
              </w:rPr>
              <w:t xml:space="preserve"> </w:t>
            </w:r>
            <w:r w:rsidRPr="00E25518">
              <w:rPr>
                <w:rFonts w:ascii="Bookman Old Style" w:hAnsi="Bookman Old Style"/>
                <w:b/>
                <w:sz w:val="20"/>
                <w:szCs w:val="20"/>
              </w:rPr>
              <w:t>Department</w:t>
            </w:r>
            <w:r>
              <w:rPr>
                <w:rFonts w:ascii="Bookman Old Style" w:hAnsi="Bookman Old Style"/>
                <w:b/>
                <w:sz w:val="20"/>
                <w:szCs w:val="20"/>
              </w:rPr>
              <w:t>/Centre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C8F1B" w14:textId="1C15271B" w:rsidR="00145A83" w:rsidRPr="00E25518" w:rsidRDefault="00145A83" w:rsidP="00145A83">
            <w:pPr>
              <w:keepNext/>
              <w:tabs>
                <w:tab w:val="left" w:pos="6480"/>
              </w:tabs>
              <w:autoSpaceDE w:val="0"/>
              <w:jc w:val="center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E25518">
              <w:rPr>
                <w:rFonts w:ascii="Bookman Old Style" w:hAnsi="Bookman Old Style"/>
                <w:b/>
                <w:sz w:val="20"/>
                <w:szCs w:val="20"/>
              </w:rPr>
              <w:t>Specialization</w:t>
            </w:r>
          </w:p>
        </w:tc>
      </w:tr>
      <w:tr w:rsidR="00145A83" w:rsidRPr="00E25518" w14:paraId="1289EF0A" w14:textId="77777777" w:rsidTr="00145A83">
        <w:trPr>
          <w:trHeight w:val="386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069BA4" w14:textId="77777777" w:rsidR="00145A83" w:rsidRPr="00E25518" w:rsidRDefault="00145A83" w:rsidP="008578DD">
            <w:pPr>
              <w:snapToGrid w:val="0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AEB84" w14:textId="77777777" w:rsidR="00145A83" w:rsidRPr="00E25518" w:rsidRDefault="00145A83" w:rsidP="008578DD">
            <w:pPr>
              <w:keepNext/>
              <w:tabs>
                <w:tab w:val="left" w:pos="6480"/>
              </w:tabs>
              <w:autoSpaceDE w:val="0"/>
              <w:snapToGrid w:val="0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</w:tbl>
    <w:p w14:paraId="1CD813D0" w14:textId="77777777" w:rsidR="00E25518" w:rsidRPr="00BE4345" w:rsidRDefault="00E25518"/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55"/>
        <w:gridCol w:w="556"/>
        <w:gridCol w:w="131"/>
        <w:gridCol w:w="697"/>
        <w:gridCol w:w="532"/>
        <w:gridCol w:w="196"/>
        <w:gridCol w:w="412"/>
        <w:gridCol w:w="120"/>
        <w:gridCol w:w="10"/>
        <w:gridCol w:w="1097"/>
        <w:gridCol w:w="234"/>
        <w:gridCol w:w="188"/>
        <w:gridCol w:w="269"/>
        <w:gridCol w:w="147"/>
        <w:gridCol w:w="126"/>
        <w:gridCol w:w="18"/>
        <w:gridCol w:w="365"/>
        <w:gridCol w:w="47"/>
        <w:gridCol w:w="120"/>
        <w:gridCol w:w="707"/>
        <w:gridCol w:w="214"/>
        <w:gridCol w:w="65"/>
        <w:gridCol w:w="133"/>
        <w:gridCol w:w="277"/>
        <w:gridCol w:w="255"/>
        <w:gridCol w:w="165"/>
        <w:gridCol w:w="45"/>
        <w:gridCol w:w="163"/>
        <w:gridCol w:w="196"/>
        <w:gridCol w:w="220"/>
        <w:gridCol w:w="71"/>
        <w:gridCol w:w="587"/>
        <w:gridCol w:w="234"/>
        <w:gridCol w:w="942"/>
      </w:tblGrid>
      <w:tr w:rsidR="00592DC4" w:rsidRPr="001E7F2F" w14:paraId="7885E07E" w14:textId="77777777" w:rsidTr="00592DC4">
        <w:trPr>
          <w:trHeight w:val="340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3C0D81" w14:textId="77777777" w:rsidR="00E25518" w:rsidRPr="001E7F2F" w:rsidRDefault="00E25518" w:rsidP="001458E6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1.</w:t>
            </w:r>
          </w:p>
        </w:tc>
        <w:tc>
          <w:tcPr>
            <w:tcW w:w="103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DEE71B" w14:textId="77777777" w:rsidR="00E25518" w:rsidRPr="001E7F2F" w:rsidRDefault="00E25518" w:rsidP="00746535">
            <w:pPr>
              <w:rPr>
                <w:rFonts w:ascii="Bookman Old Style" w:hAnsi="Bookman Old Style"/>
                <w:b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Name in Full</w:t>
            </w:r>
          </w:p>
          <w:p w14:paraId="5C54B718" w14:textId="77777777" w:rsidR="00E25518" w:rsidRPr="001E7F2F" w:rsidRDefault="00E25518" w:rsidP="00746535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b/>
                <w:sz w:val="18"/>
                <w:szCs w:val="18"/>
              </w:rPr>
              <w:t>(In Block Letters)</w:t>
            </w:r>
          </w:p>
        </w:tc>
        <w:tc>
          <w:tcPr>
            <w:tcW w:w="3644" w:type="pct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10E14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592DC4" w:rsidRPr="001E7F2F" w14:paraId="2A4D8B0D" w14:textId="77777777" w:rsidTr="00592DC4">
        <w:trPr>
          <w:trHeight w:val="317"/>
        </w:trPr>
        <w:tc>
          <w:tcPr>
            <w:tcW w:w="32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0229B3" w14:textId="77777777" w:rsidR="001458E6" w:rsidRPr="001E7F2F" w:rsidRDefault="001458E6" w:rsidP="001458E6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2.</w:t>
            </w:r>
          </w:p>
        </w:tc>
        <w:tc>
          <w:tcPr>
            <w:tcW w:w="33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2BDAD" w14:textId="3750DE81" w:rsidR="001458E6" w:rsidRPr="001E7F2F" w:rsidRDefault="001458E6" w:rsidP="00592DC4">
            <w:pPr>
              <w:spacing w:line="276" w:lineRule="auto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Age:</w:t>
            </w:r>
          </w:p>
        </w:tc>
        <w:tc>
          <w:tcPr>
            <w:tcW w:w="69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306AF" w14:textId="3083473E" w:rsidR="001458E6" w:rsidRPr="001E7F2F" w:rsidRDefault="001458E6" w:rsidP="00592DC4">
            <w:pPr>
              <w:spacing w:line="276" w:lineRule="auto"/>
              <w:ind w:left="8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Date of Birth:</w:t>
            </w:r>
          </w:p>
        </w:tc>
        <w:tc>
          <w:tcPr>
            <w:tcW w:w="1143" w:type="pct"/>
            <w:gridSpan w:val="7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37E74" w14:textId="7A52097D" w:rsidR="001458E6" w:rsidRDefault="001458E6" w:rsidP="00592DC4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 xml:space="preserve">Gender: </w:t>
            </w:r>
          </w:p>
          <w:p w14:paraId="04F6AD93" w14:textId="77777777" w:rsidR="001458E6" w:rsidRPr="001E7F2F" w:rsidRDefault="001458E6" w:rsidP="00592DC4">
            <w:pPr>
              <w:rPr>
                <w:rFonts w:ascii="Bookman Old Style" w:hAnsi="Bookman Old Style"/>
                <w:b/>
                <w:sz w:val="18"/>
                <w:szCs w:val="18"/>
              </w:rPr>
            </w:pPr>
          </w:p>
          <w:p w14:paraId="4606CB22" w14:textId="382E3F82" w:rsidR="001458E6" w:rsidRPr="001E7F2F" w:rsidRDefault="001458E6" w:rsidP="00592DC4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Marital Status:</w:t>
            </w:r>
          </w:p>
        </w:tc>
        <w:tc>
          <w:tcPr>
            <w:tcW w:w="1089" w:type="pct"/>
            <w:gridSpan w:val="11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BAA86" w14:textId="7E44D044" w:rsidR="001458E6" w:rsidRPr="001E7F2F" w:rsidRDefault="001458E6" w:rsidP="00592DC4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Category:</w:t>
            </w:r>
          </w:p>
          <w:p w14:paraId="0DB9A1FC" w14:textId="77777777" w:rsidR="001458E6" w:rsidRPr="001E7F2F" w:rsidRDefault="001458E6" w:rsidP="00592DC4">
            <w:pPr>
              <w:rPr>
                <w:rFonts w:ascii="Bookman Old Style" w:hAnsi="Bookman Old Style"/>
                <w:sz w:val="18"/>
                <w:szCs w:val="18"/>
              </w:rPr>
            </w:pPr>
          </w:p>
          <w:p w14:paraId="6ED11782" w14:textId="3F9612C1" w:rsidR="001458E6" w:rsidRPr="001E7F2F" w:rsidRDefault="001458E6" w:rsidP="00592DC4">
            <w:pPr>
              <w:spacing w:line="360" w:lineRule="auto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 xml:space="preserve">Nationality:        </w:t>
            </w:r>
          </w:p>
        </w:tc>
        <w:tc>
          <w:tcPr>
            <w:tcW w:w="1413" w:type="pct"/>
            <w:gridSpan w:val="10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02FB8D8" w14:textId="1D05B030" w:rsidR="001458E6" w:rsidRPr="001E7F2F" w:rsidRDefault="001458E6" w:rsidP="00592DC4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Valid ID:</w:t>
            </w:r>
          </w:p>
          <w:p w14:paraId="75099B54" w14:textId="77777777" w:rsidR="001458E6" w:rsidRDefault="001458E6" w:rsidP="00592DC4">
            <w:pPr>
              <w:rPr>
                <w:rFonts w:ascii="Bookman Old Style" w:hAnsi="Bookman Old Style"/>
                <w:sz w:val="18"/>
                <w:szCs w:val="18"/>
              </w:rPr>
            </w:pPr>
          </w:p>
          <w:p w14:paraId="51D31806" w14:textId="04CE2FBA" w:rsidR="001458E6" w:rsidRPr="001E7F2F" w:rsidRDefault="001458E6" w:rsidP="00592DC4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 xml:space="preserve">ID No.                </w:t>
            </w:r>
          </w:p>
        </w:tc>
      </w:tr>
      <w:tr w:rsidR="00592DC4" w:rsidRPr="001E7F2F" w14:paraId="491F85C2" w14:textId="77777777" w:rsidTr="00592DC4">
        <w:trPr>
          <w:trHeight w:val="20"/>
        </w:trPr>
        <w:tc>
          <w:tcPr>
            <w:tcW w:w="32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4ED16B" w14:textId="77777777" w:rsidR="001458E6" w:rsidRPr="001E7F2F" w:rsidRDefault="001458E6" w:rsidP="001458E6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4C4C512" w14:textId="0AF380B4" w:rsidR="001458E6" w:rsidRPr="001458E6" w:rsidRDefault="001458E6" w:rsidP="00746535">
            <w:pPr>
              <w:rPr>
                <w:rFonts w:ascii="Bookman Old Style" w:hAnsi="Bookman Old Style"/>
                <w:b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6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3FD09B" w14:textId="77777777" w:rsidR="001458E6" w:rsidRPr="001458E6" w:rsidRDefault="001458E6" w:rsidP="001458E6">
            <w:pPr>
              <w:rPr>
                <w:rFonts w:ascii="Bookman Old Style" w:hAnsi="Bookman Old Style"/>
                <w:b/>
                <w:sz w:val="18"/>
                <w:szCs w:val="18"/>
              </w:rPr>
            </w:pPr>
          </w:p>
        </w:tc>
        <w:tc>
          <w:tcPr>
            <w:tcW w:w="1143" w:type="pct"/>
            <w:gridSpan w:val="7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BC91D27" w14:textId="2101E1CA" w:rsidR="001458E6" w:rsidRPr="001E7F2F" w:rsidRDefault="001458E6" w:rsidP="00746535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89" w:type="pct"/>
            <w:gridSpan w:val="11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70444D" w14:textId="77777777" w:rsidR="001458E6" w:rsidRPr="001E7F2F" w:rsidRDefault="001458E6" w:rsidP="00746535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413" w:type="pct"/>
            <w:gridSpan w:val="10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8FD6F" w14:textId="77777777" w:rsidR="001458E6" w:rsidRPr="001E7F2F" w:rsidRDefault="001458E6" w:rsidP="00746535">
            <w:pPr>
              <w:spacing w:line="360" w:lineRule="auto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CE3CDD" w:rsidRPr="001E7F2F" w14:paraId="6395DD60" w14:textId="3D324B92" w:rsidTr="00592DC4">
        <w:trPr>
          <w:trHeight w:val="340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DC48A3" w14:textId="77777777" w:rsidR="00746535" w:rsidRPr="001E7F2F" w:rsidRDefault="00746535" w:rsidP="001458E6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3.</w:t>
            </w:r>
          </w:p>
        </w:tc>
        <w:tc>
          <w:tcPr>
            <w:tcW w:w="1035" w:type="pct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DB8A07" w14:textId="77777777" w:rsidR="00746535" w:rsidRPr="001E7F2F" w:rsidRDefault="00746535" w:rsidP="00746535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Phone/ Mobile No.</w:t>
            </w:r>
          </w:p>
        </w:tc>
        <w:tc>
          <w:tcPr>
            <w:tcW w:w="1143" w:type="pct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4B0F47" w14:textId="77777777" w:rsidR="00746535" w:rsidRPr="001E7F2F" w:rsidRDefault="00746535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89" w:type="pct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4D22D7" w14:textId="3B954093" w:rsidR="00746535" w:rsidRPr="001E7F2F" w:rsidRDefault="00746535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Email id</w:t>
            </w:r>
          </w:p>
        </w:tc>
        <w:tc>
          <w:tcPr>
            <w:tcW w:w="1413" w:type="pct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A0411" w14:textId="77777777" w:rsidR="00746535" w:rsidRPr="001E7F2F" w:rsidRDefault="00746535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592DC4" w:rsidRPr="001E7F2F" w14:paraId="2F56BB20" w14:textId="77777777" w:rsidTr="00592DC4">
        <w:trPr>
          <w:trHeight w:val="786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5A89C4" w14:textId="77777777" w:rsidR="00E25518" w:rsidRPr="001E7F2F" w:rsidRDefault="00E25518" w:rsidP="001458E6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4.</w:t>
            </w:r>
          </w:p>
        </w:tc>
        <w:tc>
          <w:tcPr>
            <w:tcW w:w="103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3C82B" w14:textId="66148092" w:rsidR="00E25518" w:rsidRPr="001E7F2F" w:rsidRDefault="00746535" w:rsidP="00746535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Present Address </w:t>
            </w:r>
          </w:p>
        </w:tc>
        <w:tc>
          <w:tcPr>
            <w:tcW w:w="3644" w:type="pct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2FAA8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32C24F75" w14:textId="77777777" w:rsidTr="00CE3CDD">
        <w:trPr>
          <w:trHeight w:val="340"/>
        </w:trPr>
        <w:tc>
          <w:tcPr>
            <w:tcW w:w="32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558807" w14:textId="77777777" w:rsidR="00E25518" w:rsidRPr="001E7F2F" w:rsidRDefault="00E25518" w:rsidP="001458E6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5.</w:t>
            </w:r>
          </w:p>
        </w:tc>
        <w:tc>
          <w:tcPr>
            <w:tcW w:w="4679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0405F" w14:textId="77777777" w:rsidR="00E25518" w:rsidRPr="001458E6" w:rsidRDefault="00E25518" w:rsidP="00746535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458E6">
              <w:rPr>
                <w:rFonts w:ascii="Bookman Old Style" w:hAnsi="Bookman Old Style"/>
                <w:b/>
                <w:bCs/>
                <w:sz w:val="18"/>
                <w:szCs w:val="18"/>
              </w:rPr>
              <w:t xml:space="preserve">Educational Qualifications </w:t>
            </w:r>
          </w:p>
        </w:tc>
      </w:tr>
      <w:tr w:rsidR="00E30699" w:rsidRPr="001E7F2F" w14:paraId="2B4C2756" w14:textId="77777777" w:rsidTr="00592DC4">
        <w:trPr>
          <w:trHeight w:val="494"/>
        </w:trPr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6F1843" w14:textId="77777777" w:rsidR="00E25518" w:rsidRPr="001E7F2F" w:rsidRDefault="00E25518" w:rsidP="001458E6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2BD99" w14:textId="77777777" w:rsidR="00E25518" w:rsidRPr="001E7F2F" w:rsidRDefault="00E25518" w:rsidP="00687E2E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Sl. No.</w:t>
            </w:r>
          </w:p>
        </w:tc>
        <w:tc>
          <w:tcPr>
            <w:tcW w:w="102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2D9E3A" w14:textId="0A8DBA52" w:rsidR="00E25518" w:rsidRPr="00746535" w:rsidRDefault="00E25518" w:rsidP="00687E2E">
            <w:pPr>
              <w:pStyle w:val="Heading5"/>
              <w:jc w:val="center"/>
              <w:rPr>
                <w:rFonts w:ascii="Bookman Old Style" w:eastAsia="Times New Roman" w:hAnsi="Bookman Old Style" w:cs="Times New Roman"/>
                <w:color w:val="auto"/>
                <w:sz w:val="18"/>
                <w:szCs w:val="18"/>
              </w:rPr>
            </w:pPr>
            <w:r w:rsidRPr="00145A83">
              <w:rPr>
                <w:rFonts w:ascii="Bookman Old Style" w:eastAsia="Times New Roman" w:hAnsi="Bookman Old Style" w:cs="Times New Roman"/>
                <w:color w:val="auto"/>
                <w:sz w:val="18"/>
                <w:szCs w:val="18"/>
              </w:rPr>
              <w:t>Degree Obtained</w:t>
            </w:r>
          </w:p>
        </w:tc>
        <w:tc>
          <w:tcPr>
            <w:tcW w:w="75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1BF2EF" w14:textId="77777777" w:rsidR="00E25518" w:rsidRPr="001E7F2F" w:rsidRDefault="00E25518" w:rsidP="00687E2E">
            <w:pPr>
              <w:jc w:val="center"/>
              <w:rPr>
                <w:rFonts w:ascii="Bookman Old Style" w:hAnsi="Bookman Old Style"/>
                <w:bCs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Specialization</w:t>
            </w:r>
          </w:p>
        </w:tc>
        <w:tc>
          <w:tcPr>
            <w:tcW w:w="988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4388D3" w14:textId="77777777" w:rsidR="00E25518" w:rsidRPr="001E7F2F" w:rsidRDefault="00E25518" w:rsidP="00687E2E">
            <w:pPr>
              <w:jc w:val="center"/>
              <w:rPr>
                <w:rFonts w:ascii="Bookman Old Style" w:hAnsi="Bookman Old Style"/>
                <w:bCs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bCs/>
                <w:sz w:val="18"/>
                <w:szCs w:val="18"/>
              </w:rPr>
              <w:t>Name of the University/Institute</w:t>
            </w:r>
          </w:p>
        </w:tc>
        <w:tc>
          <w:tcPr>
            <w:tcW w:w="541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E4E3DE" w14:textId="77777777" w:rsidR="00E25518" w:rsidRPr="001E7F2F" w:rsidRDefault="00E25518" w:rsidP="00687E2E">
            <w:pPr>
              <w:jc w:val="center"/>
              <w:rPr>
                <w:rFonts w:ascii="Bookman Old Style" w:hAnsi="Bookman Old Style"/>
                <w:bCs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bCs/>
                <w:sz w:val="18"/>
                <w:szCs w:val="18"/>
              </w:rPr>
              <w:t>Year of Passing</w:t>
            </w:r>
          </w:p>
        </w:tc>
        <w:tc>
          <w:tcPr>
            <w:tcW w:w="52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066D9F" w14:textId="77777777" w:rsidR="00E25518" w:rsidRPr="001E7F2F" w:rsidRDefault="00E25518" w:rsidP="00687E2E">
            <w:pPr>
              <w:jc w:val="center"/>
              <w:rPr>
                <w:rFonts w:ascii="Bookman Old Style" w:hAnsi="Bookman Old Style"/>
                <w:bCs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bCs/>
                <w:sz w:val="18"/>
                <w:szCs w:val="18"/>
              </w:rPr>
              <w:t>% of Marks/ CGPA</w:t>
            </w:r>
          </w:p>
        </w:tc>
        <w:tc>
          <w:tcPr>
            <w:tcW w:w="5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872E1" w14:textId="77777777" w:rsidR="00E25518" w:rsidRPr="001E7F2F" w:rsidRDefault="00E25518" w:rsidP="00687E2E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bCs/>
                <w:sz w:val="18"/>
                <w:szCs w:val="18"/>
              </w:rPr>
              <w:t>Class/ Division</w:t>
            </w:r>
          </w:p>
        </w:tc>
      </w:tr>
      <w:tr w:rsidR="00E30699" w:rsidRPr="001E7F2F" w14:paraId="4B2DDFAD" w14:textId="77777777" w:rsidTr="00592DC4">
        <w:trPr>
          <w:trHeight w:val="340"/>
        </w:trPr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8DE2FD" w14:textId="77777777" w:rsidR="00E25518" w:rsidRPr="001E7F2F" w:rsidRDefault="00E25518" w:rsidP="001458E6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9C819" w14:textId="77777777" w:rsidR="00E25518" w:rsidRPr="001E7F2F" w:rsidRDefault="00E25518" w:rsidP="00746535">
            <w:pPr>
              <w:tabs>
                <w:tab w:val="left" w:pos="58"/>
                <w:tab w:val="left" w:pos="333"/>
              </w:tabs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(i)</w:t>
            </w:r>
          </w:p>
        </w:tc>
        <w:tc>
          <w:tcPr>
            <w:tcW w:w="102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8E25CC" w14:textId="77777777" w:rsidR="00E25518" w:rsidRPr="001E7F2F" w:rsidRDefault="00E25518" w:rsidP="00746535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Ph.D.</w:t>
            </w:r>
          </w:p>
        </w:tc>
        <w:tc>
          <w:tcPr>
            <w:tcW w:w="75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4CDE39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88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F605C1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41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4776CF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2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A5B7CD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8DA5D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30699" w:rsidRPr="001E7F2F" w14:paraId="61FE8761" w14:textId="77777777" w:rsidTr="00592DC4">
        <w:trPr>
          <w:trHeight w:val="340"/>
        </w:trPr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EACB09" w14:textId="77777777" w:rsidR="00E25518" w:rsidRPr="001E7F2F" w:rsidRDefault="00E25518" w:rsidP="001458E6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7BF447" w14:textId="77777777" w:rsidR="00E25518" w:rsidRPr="001E7F2F" w:rsidRDefault="00E25518" w:rsidP="00746535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(ii)</w:t>
            </w:r>
          </w:p>
        </w:tc>
        <w:tc>
          <w:tcPr>
            <w:tcW w:w="102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574A18" w14:textId="77777777" w:rsidR="00E25518" w:rsidRPr="001E7F2F" w:rsidRDefault="00E25518" w:rsidP="00746535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M.Sc./MCA/</w:t>
            </w:r>
            <w:proofErr w:type="spellStart"/>
            <w:r w:rsidRPr="001E7F2F">
              <w:rPr>
                <w:rFonts w:ascii="Bookman Old Style" w:hAnsi="Bookman Old Style"/>
                <w:sz w:val="18"/>
                <w:szCs w:val="18"/>
              </w:rPr>
              <w:t>M.Tech</w:t>
            </w:r>
            <w:proofErr w:type="spellEnd"/>
            <w:r w:rsidRPr="001E7F2F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75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C24FC4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88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7ACBE5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41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ED0B26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2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D18D6A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B08D4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30699" w:rsidRPr="001E7F2F" w14:paraId="5526ACE2" w14:textId="77777777" w:rsidTr="00592DC4">
        <w:trPr>
          <w:trHeight w:val="340"/>
        </w:trPr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9C7052" w14:textId="77777777" w:rsidR="00E25518" w:rsidRPr="001E7F2F" w:rsidRDefault="00E25518" w:rsidP="001458E6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E030F" w14:textId="77777777" w:rsidR="00E25518" w:rsidRPr="001E7F2F" w:rsidRDefault="00E25518" w:rsidP="00746535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(iii)</w:t>
            </w:r>
          </w:p>
        </w:tc>
        <w:tc>
          <w:tcPr>
            <w:tcW w:w="102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8274D" w14:textId="77777777" w:rsidR="00E25518" w:rsidRPr="001E7F2F" w:rsidRDefault="00E25518" w:rsidP="00746535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B.Sc./B. Tech.</w:t>
            </w:r>
          </w:p>
        </w:tc>
        <w:tc>
          <w:tcPr>
            <w:tcW w:w="75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A86814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88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AD7619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41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9864B6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2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5C8CD4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3A4D0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30699" w:rsidRPr="001E7F2F" w14:paraId="20D419E0" w14:textId="77777777" w:rsidTr="00592DC4">
        <w:trPr>
          <w:trHeight w:val="340"/>
        </w:trPr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33477" w14:textId="77777777" w:rsidR="00E25518" w:rsidRPr="001E7F2F" w:rsidRDefault="00E25518" w:rsidP="001458E6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C09552" w14:textId="77777777" w:rsidR="00E25518" w:rsidRPr="001E7F2F" w:rsidRDefault="00E25518" w:rsidP="00746535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(iv)</w:t>
            </w:r>
          </w:p>
        </w:tc>
        <w:tc>
          <w:tcPr>
            <w:tcW w:w="102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2D2755" w14:textId="77777777" w:rsidR="00E25518" w:rsidRPr="001E7F2F" w:rsidRDefault="00E25518" w:rsidP="00746535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XII Class</w:t>
            </w:r>
          </w:p>
        </w:tc>
        <w:tc>
          <w:tcPr>
            <w:tcW w:w="75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4AB8B9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88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D9108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41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1DB9D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2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E2EBAE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83D49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30699" w:rsidRPr="001E7F2F" w14:paraId="10406902" w14:textId="77777777" w:rsidTr="00592DC4">
        <w:trPr>
          <w:trHeight w:val="340"/>
        </w:trPr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15FB3" w14:textId="77777777" w:rsidR="00E25518" w:rsidRPr="001E7F2F" w:rsidRDefault="00E25518" w:rsidP="001458E6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F107C7" w14:textId="77777777" w:rsidR="00E25518" w:rsidRPr="001E7F2F" w:rsidRDefault="00E25518" w:rsidP="00746535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(v)</w:t>
            </w:r>
          </w:p>
        </w:tc>
        <w:tc>
          <w:tcPr>
            <w:tcW w:w="102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C44E84" w14:textId="77777777" w:rsidR="00E25518" w:rsidRPr="001E7F2F" w:rsidRDefault="00E25518" w:rsidP="00746535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X Class</w:t>
            </w:r>
          </w:p>
        </w:tc>
        <w:tc>
          <w:tcPr>
            <w:tcW w:w="75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04BCAD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88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C6FE76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41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1CB588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2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6CF2E2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E7EBA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30699" w:rsidRPr="001E7F2F" w14:paraId="4D5AE4BA" w14:textId="77777777" w:rsidTr="00592DC4">
        <w:trPr>
          <w:trHeight w:val="340"/>
        </w:trPr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09377D" w14:textId="77777777" w:rsidR="00E25518" w:rsidRPr="001E7F2F" w:rsidRDefault="00E25518" w:rsidP="001458E6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A26E03" w14:textId="77777777" w:rsidR="00E25518" w:rsidRPr="001E7F2F" w:rsidRDefault="00E25518" w:rsidP="00746535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(vi)</w:t>
            </w:r>
          </w:p>
        </w:tc>
        <w:tc>
          <w:tcPr>
            <w:tcW w:w="102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631407" w14:textId="77777777" w:rsidR="00E25518" w:rsidRPr="001E7F2F" w:rsidRDefault="00E25518" w:rsidP="00746535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Other if any</w:t>
            </w:r>
          </w:p>
        </w:tc>
        <w:tc>
          <w:tcPr>
            <w:tcW w:w="75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040718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88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90E02F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41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F55B51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2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BD1029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1D7A7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66F8777F" w14:textId="77777777" w:rsidTr="00CE3CDD">
        <w:trPr>
          <w:trHeight w:val="374"/>
        </w:trPr>
        <w:tc>
          <w:tcPr>
            <w:tcW w:w="32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05A337" w14:textId="77777777" w:rsidR="00E25518" w:rsidRPr="001E7F2F" w:rsidRDefault="00E25518" w:rsidP="001458E6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6.</w:t>
            </w:r>
          </w:p>
        </w:tc>
        <w:tc>
          <w:tcPr>
            <w:tcW w:w="4679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3412E" w14:textId="77777777" w:rsidR="00E25518" w:rsidRPr="001458E6" w:rsidRDefault="00E25518" w:rsidP="00746535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458E6">
              <w:rPr>
                <w:rFonts w:ascii="Bookman Old Style" w:hAnsi="Bookman Old Style"/>
                <w:b/>
                <w:bCs/>
                <w:sz w:val="18"/>
                <w:szCs w:val="18"/>
              </w:rPr>
              <w:t>Ph.D. Degree Details</w:t>
            </w:r>
          </w:p>
        </w:tc>
      </w:tr>
      <w:tr w:rsidR="00CE3CDD" w:rsidRPr="001E7F2F" w14:paraId="36669473" w14:textId="77777777" w:rsidTr="00592DC4">
        <w:trPr>
          <w:trHeight w:val="340"/>
        </w:trPr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0D31A7" w14:textId="77777777" w:rsidR="00E25518" w:rsidRPr="001E7F2F" w:rsidRDefault="00E25518" w:rsidP="001458E6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839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6D0CC" w14:textId="77777777" w:rsidR="00E25518" w:rsidRPr="001E7F2F" w:rsidRDefault="00E25518" w:rsidP="00746535">
            <w:pPr>
              <w:numPr>
                <w:ilvl w:val="0"/>
                <w:numId w:val="4"/>
              </w:numPr>
              <w:suppressAutoHyphens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 xml:space="preserve">Ph.D. Thesis Title  </w:t>
            </w:r>
          </w:p>
        </w:tc>
        <w:tc>
          <w:tcPr>
            <w:tcW w:w="2841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508FC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CE3CDD" w:rsidRPr="001E7F2F" w14:paraId="23DB22B1" w14:textId="77777777" w:rsidTr="00592DC4">
        <w:trPr>
          <w:trHeight w:val="340"/>
        </w:trPr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59BEA5" w14:textId="77777777" w:rsidR="00E25518" w:rsidRPr="001E7F2F" w:rsidRDefault="00E25518" w:rsidP="001458E6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839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F382A1" w14:textId="77777777" w:rsidR="00E25518" w:rsidRPr="001E7F2F" w:rsidRDefault="00E25518" w:rsidP="00746535">
            <w:pPr>
              <w:numPr>
                <w:ilvl w:val="0"/>
                <w:numId w:val="4"/>
              </w:numPr>
              <w:suppressAutoHyphens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Research area of Ph.D. Thesis work</w:t>
            </w:r>
          </w:p>
        </w:tc>
        <w:tc>
          <w:tcPr>
            <w:tcW w:w="2841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7274B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CE3CDD" w:rsidRPr="001E7F2F" w14:paraId="226B9D0D" w14:textId="77777777" w:rsidTr="00592DC4">
        <w:trPr>
          <w:trHeight w:val="340"/>
        </w:trPr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CEADDA" w14:textId="77777777" w:rsidR="00E25518" w:rsidRPr="001E7F2F" w:rsidRDefault="00E25518" w:rsidP="001458E6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839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F05DF6" w14:textId="77777777" w:rsidR="00E25518" w:rsidRPr="001E7F2F" w:rsidRDefault="00E25518" w:rsidP="00746535">
            <w:pPr>
              <w:numPr>
                <w:ilvl w:val="0"/>
                <w:numId w:val="4"/>
              </w:numPr>
              <w:suppressAutoHyphens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Date of Submission of Ph.D. Thesis</w:t>
            </w:r>
          </w:p>
        </w:tc>
        <w:tc>
          <w:tcPr>
            <w:tcW w:w="2841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17111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CE3CDD" w:rsidRPr="001E7F2F" w14:paraId="3E4BC6F8" w14:textId="77777777" w:rsidTr="00592DC4">
        <w:trPr>
          <w:trHeight w:val="340"/>
        </w:trPr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74C993" w14:textId="77777777" w:rsidR="00E25518" w:rsidRPr="001E7F2F" w:rsidRDefault="00E25518" w:rsidP="001458E6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839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65DBAD" w14:textId="77777777" w:rsidR="00E25518" w:rsidRPr="001E7F2F" w:rsidRDefault="00E25518" w:rsidP="00746535">
            <w:pPr>
              <w:numPr>
                <w:ilvl w:val="0"/>
                <w:numId w:val="4"/>
              </w:numPr>
              <w:suppressAutoHyphens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Date of the Award of Ph.D. Degree</w:t>
            </w:r>
          </w:p>
        </w:tc>
        <w:tc>
          <w:tcPr>
            <w:tcW w:w="2841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95C6F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7898CABE" w14:textId="77777777" w:rsidTr="00CE3CDD">
        <w:trPr>
          <w:trHeight w:val="340"/>
        </w:trPr>
        <w:tc>
          <w:tcPr>
            <w:tcW w:w="32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1CFE38" w14:textId="77777777" w:rsidR="00E25518" w:rsidRPr="001E7F2F" w:rsidRDefault="00E25518" w:rsidP="001458E6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7.</w:t>
            </w:r>
          </w:p>
        </w:tc>
        <w:tc>
          <w:tcPr>
            <w:tcW w:w="4679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19A48" w14:textId="77777777" w:rsidR="00E25518" w:rsidRPr="001458E6" w:rsidRDefault="00E25518" w:rsidP="00746535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458E6">
              <w:rPr>
                <w:rFonts w:ascii="Bookman Old Style" w:hAnsi="Bookman Old Style"/>
                <w:b/>
                <w:bCs/>
                <w:sz w:val="18"/>
                <w:szCs w:val="18"/>
              </w:rPr>
              <w:t>M.Sc./MCA/</w:t>
            </w:r>
            <w:proofErr w:type="spellStart"/>
            <w:r w:rsidRPr="001458E6">
              <w:rPr>
                <w:rFonts w:ascii="Bookman Old Style" w:hAnsi="Bookman Old Style"/>
                <w:b/>
                <w:bCs/>
                <w:sz w:val="18"/>
                <w:szCs w:val="18"/>
              </w:rPr>
              <w:t>M.Tech</w:t>
            </w:r>
            <w:proofErr w:type="spellEnd"/>
            <w:r w:rsidRPr="001458E6">
              <w:rPr>
                <w:rFonts w:ascii="Bookman Old Style" w:hAnsi="Bookman Old Style"/>
                <w:b/>
                <w:bCs/>
                <w:sz w:val="18"/>
                <w:szCs w:val="18"/>
              </w:rPr>
              <w:t>. Degree Details</w:t>
            </w:r>
          </w:p>
        </w:tc>
      </w:tr>
      <w:tr w:rsidR="00592DC4" w:rsidRPr="001E7F2F" w14:paraId="4C835ABF" w14:textId="77777777" w:rsidTr="00592DC4">
        <w:trPr>
          <w:trHeight w:val="340"/>
        </w:trPr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A6CE57" w14:textId="77777777" w:rsidR="00E25518" w:rsidRPr="001E7F2F" w:rsidRDefault="00E25518" w:rsidP="001458E6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321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46A80F" w14:textId="77777777" w:rsidR="00E25518" w:rsidRPr="001E7F2F" w:rsidRDefault="00E25518" w:rsidP="00746535">
            <w:pPr>
              <w:numPr>
                <w:ilvl w:val="0"/>
                <w:numId w:val="7"/>
              </w:numPr>
              <w:suppressAutoHyphens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M.Sc./MCA/</w:t>
            </w:r>
            <w:proofErr w:type="spellStart"/>
            <w:r w:rsidRPr="001E7F2F">
              <w:rPr>
                <w:rFonts w:ascii="Bookman Old Style" w:hAnsi="Bookman Old Style"/>
                <w:sz w:val="18"/>
                <w:szCs w:val="18"/>
              </w:rPr>
              <w:t>M.Tech</w:t>
            </w:r>
            <w:proofErr w:type="spellEnd"/>
            <w:r w:rsidRPr="001E7F2F">
              <w:rPr>
                <w:rFonts w:ascii="Bookman Old Style" w:hAnsi="Bookman Old Style"/>
                <w:sz w:val="18"/>
                <w:szCs w:val="18"/>
              </w:rPr>
              <w:t>. Dissertation Title</w:t>
            </w:r>
          </w:p>
        </w:tc>
        <w:tc>
          <w:tcPr>
            <w:tcW w:w="2358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3A16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592DC4" w:rsidRPr="001E7F2F" w14:paraId="541FF0BF" w14:textId="77777777" w:rsidTr="00592DC4">
        <w:trPr>
          <w:trHeight w:val="340"/>
        </w:trPr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3D3BDC" w14:textId="77777777" w:rsidR="00E25518" w:rsidRPr="001E7F2F" w:rsidRDefault="00E25518" w:rsidP="001458E6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321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2E4508" w14:textId="77777777" w:rsidR="00E25518" w:rsidRPr="001E7F2F" w:rsidRDefault="00E25518" w:rsidP="00746535">
            <w:pPr>
              <w:numPr>
                <w:ilvl w:val="0"/>
                <w:numId w:val="7"/>
              </w:numPr>
              <w:suppressAutoHyphens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Area of M.Sc./MCA/</w:t>
            </w:r>
            <w:proofErr w:type="spellStart"/>
            <w:r w:rsidRPr="001E7F2F">
              <w:rPr>
                <w:rFonts w:ascii="Bookman Old Style" w:hAnsi="Bookman Old Style"/>
                <w:sz w:val="18"/>
                <w:szCs w:val="18"/>
              </w:rPr>
              <w:t>M.Tech</w:t>
            </w:r>
            <w:proofErr w:type="spellEnd"/>
            <w:r w:rsidRPr="001E7F2F">
              <w:rPr>
                <w:rFonts w:ascii="Bookman Old Style" w:hAnsi="Bookman Old Style"/>
                <w:sz w:val="18"/>
                <w:szCs w:val="18"/>
              </w:rPr>
              <w:t xml:space="preserve"> Dissertation work</w:t>
            </w:r>
          </w:p>
        </w:tc>
        <w:tc>
          <w:tcPr>
            <w:tcW w:w="2358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B2324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440C0333" w14:textId="77777777" w:rsidTr="00CE3CDD">
        <w:trPr>
          <w:trHeight w:val="340"/>
        </w:trPr>
        <w:tc>
          <w:tcPr>
            <w:tcW w:w="32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63B2F7" w14:textId="77777777" w:rsidR="00E25518" w:rsidRPr="001E7F2F" w:rsidRDefault="00E25518" w:rsidP="001458E6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8.</w:t>
            </w:r>
          </w:p>
        </w:tc>
        <w:tc>
          <w:tcPr>
            <w:tcW w:w="4679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596EE" w14:textId="77777777" w:rsidR="00E25518" w:rsidRPr="001458E6" w:rsidRDefault="00E25518" w:rsidP="00746535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458E6">
              <w:rPr>
                <w:rFonts w:ascii="Bookman Old Style" w:hAnsi="Bookman Old Style"/>
                <w:b/>
                <w:bCs/>
                <w:sz w:val="18"/>
                <w:szCs w:val="18"/>
              </w:rPr>
              <w:t>Post Doctoral Fellowship Details</w:t>
            </w:r>
          </w:p>
        </w:tc>
      </w:tr>
      <w:tr w:rsidR="00CE3CDD" w:rsidRPr="001E7F2F" w14:paraId="7AB942FC" w14:textId="77777777" w:rsidTr="00592DC4">
        <w:trPr>
          <w:trHeight w:val="340"/>
        </w:trPr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E39418" w14:textId="77777777" w:rsidR="00E25518" w:rsidRPr="001E7F2F" w:rsidRDefault="00E25518" w:rsidP="001458E6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312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B52B06" w14:textId="77777777" w:rsidR="00E25518" w:rsidRPr="001E7F2F" w:rsidRDefault="00E25518" w:rsidP="00746535">
            <w:pPr>
              <w:numPr>
                <w:ilvl w:val="0"/>
                <w:numId w:val="2"/>
              </w:numPr>
              <w:suppressAutoHyphens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No. of years of Post Doctoral Fellowship</w:t>
            </w:r>
          </w:p>
        </w:tc>
        <w:tc>
          <w:tcPr>
            <w:tcW w:w="2368" w:type="pct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0318A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CE3CDD" w:rsidRPr="001E7F2F" w14:paraId="7C35C834" w14:textId="77777777" w:rsidTr="00592DC4">
        <w:trPr>
          <w:trHeight w:val="340"/>
        </w:trPr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4BC52B" w14:textId="77777777" w:rsidR="00E25518" w:rsidRPr="001E7F2F" w:rsidRDefault="00E25518" w:rsidP="001458E6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312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D7D3C4" w14:textId="77777777" w:rsidR="00E25518" w:rsidRPr="001E7F2F" w:rsidRDefault="00E25518" w:rsidP="00746535">
            <w:pPr>
              <w:numPr>
                <w:ilvl w:val="0"/>
                <w:numId w:val="2"/>
              </w:numPr>
              <w:suppressAutoHyphens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Areas of Specialization</w:t>
            </w:r>
          </w:p>
        </w:tc>
        <w:tc>
          <w:tcPr>
            <w:tcW w:w="2368" w:type="pct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3FB8B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CE3CDD" w:rsidRPr="001E7F2F" w14:paraId="4CEE5E00" w14:textId="77777777" w:rsidTr="00592DC4">
        <w:trPr>
          <w:trHeight w:val="340"/>
        </w:trPr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4E6263" w14:textId="77777777" w:rsidR="00E25518" w:rsidRPr="001E7F2F" w:rsidRDefault="00E25518" w:rsidP="001458E6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312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212E3A" w14:textId="77777777" w:rsidR="00E25518" w:rsidRPr="001E7F2F" w:rsidRDefault="00E25518" w:rsidP="00746535">
            <w:pPr>
              <w:numPr>
                <w:ilvl w:val="0"/>
                <w:numId w:val="2"/>
              </w:numPr>
              <w:suppressAutoHyphens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Institute/ R&amp;D Lab</w:t>
            </w:r>
          </w:p>
        </w:tc>
        <w:tc>
          <w:tcPr>
            <w:tcW w:w="2368" w:type="pct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7651A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71FD03A0" w14:textId="77777777" w:rsidTr="00CE3CDD">
        <w:trPr>
          <w:trHeight w:val="340"/>
        </w:trPr>
        <w:tc>
          <w:tcPr>
            <w:tcW w:w="32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9911BF" w14:textId="77777777" w:rsidR="00E25518" w:rsidRPr="001E7F2F" w:rsidRDefault="00E25518" w:rsidP="001458E6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9.</w:t>
            </w:r>
          </w:p>
        </w:tc>
        <w:tc>
          <w:tcPr>
            <w:tcW w:w="4679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AADDE" w14:textId="77777777" w:rsidR="00E25518" w:rsidRPr="001458E6" w:rsidRDefault="00E25518" w:rsidP="00746535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458E6">
              <w:rPr>
                <w:rFonts w:ascii="Bookman Old Style" w:hAnsi="Bookman Old Style"/>
                <w:b/>
                <w:bCs/>
                <w:sz w:val="18"/>
                <w:szCs w:val="18"/>
              </w:rPr>
              <w:t xml:space="preserve">Present Employment with Salary Details  </w:t>
            </w:r>
          </w:p>
        </w:tc>
      </w:tr>
      <w:tr w:rsidR="00CE3CDD" w:rsidRPr="001E7F2F" w14:paraId="3476DBE5" w14:textId="77777777" w:rsidTr="00592DC4">
        <w:trPr>
          <w:trHeight w:val="105"/>
        </w:trPr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80F322" w14:textId="77777777" w:rsidR="00E25518" w:rsidRPr="001E7F2F" w:rsidRDefault="00E25518" w:rsidP="001458E6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FC294D" w14:textId="77777777" w:rsidR="00E25518" w:rsidRPr="001E7F2F" w:rsidRDefault="00E25518" w:rsidP="00592DC4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Institute/ Organization</w:t>
            </w:r>
          </w:p>
        </w:tc>
        <w:tc>
          <w:tcPr>
            <w:tcW w:w="62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C979E4" w14:textId="77777777" w:rsidR="00E25518" w:rsidRPr="001E7F2F" w:rsidRDefault="00E25518" w:rsidP="00592DC4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Designation</w:t>
            </w:r>
          </w:p>
        </w:tc>
        <w:tc>
          <w:tcPr>
            <w:tcW w:w="1199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55F0AE" w14:textId="77777777" w:rsidR="00E25518" w:rsidRPr="001E7F2F" w:rsidRDefault="00E25518" w:rsidP="00592DC4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Nature of work</w:t>
            </w:r>
          </w:p>
        </w:tc>
        <w:tc>
          <w:tcPr>
            <w:tcW w:w="63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FEF64F" w14:textId="77777777" w:rsidR="00E25518" w:rsidRPr="001E7F2F" w:rsidRDefault="00E25518" w:rsidP="00592DC4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Pay Band</w:t>
            </w:r>
          </w:p>
        </w:tc>
        <w:tc>
          <w:tcPr>
            <w:tcW w:w="64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C3042" w14:textId="77777777" w:rsidR="00E25518" w:rsidRPr="001E7F2F" w:rsidRDefault="00E25518" w:rsidP="00592DC4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Grade Pay</w:t>
            </w:r>
          </w:p>
        </w:tc>
        <w:tc>
          <w:tcPr>
            <w:tcW w:w="9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41BB0" w14:textId="77777777" w:rsidR="00E25518" w:rsidRPr="001E7F2F" w:rsidRDefault="00E25518" w:rsidP="00592DC4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Total Salary (Per month) in Rs.</w:t>
            </w:r>
          </w:p>
        </w:tc>
      </w:tr>
      <w:tr w:rsidR="00CE3CDD" w:rsidRPr="001E7F2F" w14:paraId="6F69CA70" w14:textId="77777777" w:rsidTr="00592DC4">
        <w:trPr>
          <w:trHeight w:val="398"/>
        </w:trPr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DEB96E" w14:textId="77777777" w:rsidR="00E25518" w:rsidRPr="001E7F2F" w:rsidRDefault="00E25518" w:rsidP="001458E6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C979D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2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D13608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99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129C22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3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CAC46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4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69F73C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E91BE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4ABEB17F" w14:textId="77777777" w:rsidTr="00CE3CDD">
        <w:trPr>
          <w:trHeight w:val="340"/>
        </w:trPr>
        <w:tc>
          <w:tcPr>
            <w:tcW w:w="32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4C4BBB" w14:textId="223F66A0" w:rsidR="00E25518" w:rsidRPr="001E7F2F" w:rsidRDefault="00E25518" w:rsidP="001458E6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1</w:t>
            </w:r>
            <w:r w:rsidR="00145A83">
              <w:rPr>
                <w:rFonts w:ascii="Bookman Old Style" w:hAnsi="Bookman Old Style"/>
                <w:sz w:val="18"/>
                <w:szCs w:val="18"/>
              </w:rPr>
              <w:t>0</w:t>
            </w:r>
            <w:r w:rsidRPr="001E7F2F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4679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23BD9" w14:textId="77777777" w:rsidR="00E25518" w:rsidRPr="001E7F2F" w:rsidRDefault="00E25518" w:rsidP="00746535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No. of Years of Experience (Post-Ph.D.)</w:t>
            </w:r>
          </w:p>
        </w:tc>
      </w:tr>
      <w:tr w:rsidR="00E30699" w:rsidRPr="001E7F2F" w14:paraId="2372A3F8" w14:textId="77777777" w:rsidTr="00592DC4">
        <w:trPr>
          <w:trHeight w:val="340"/>
        </w:trPr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AC41C9" w14:textId="77777777" w:rsidR="00E25518" w:rsidRPr="001E7F2F" w:rsidRDefault="00E25518" w:rsidP="001458E6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37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647E08" w14:textId="77777777" w:rsidR="00E25518" w:rsidRPr="001E7F2F" w:rsidRDefault="00E25518" w:rsidP="00592DC4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Nature</w:t>
            </w:r>
          </w:p>
        </w:tc>
        <w:tc>
          <w:tcPr>
            <w:tcW w:w="1345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43D3B9" w14:textId="77777777" w:rsidR="00E25518" w:rsidRPr="001E7F2F" w:rsidRDefault="00E25518" w:rsidP="00592DC4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in India</w:t>
            </w:r>
          </w:p>
        </w:tc>
        <w:tc>
          <w:tcPr>
            <w:tcW w:w="81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1E1960" w14:textId="77777777" w:rsidR="00E25518" w:rsidRPr="001E7F2F" w:rsidRDefault="00E25518" w:rsidP="00592DC4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in Abroad</w:t>
            </w:r>
          </w:p>
        </w:tc>
        <w:tc>
          <w:tcPr>
            <w:tcW w:w="128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0686B" w14:textId="77777777" w:rsidR="00E25518" w:rsidRPr="001E7F2F" w:rsidRDefault="00E25518" w:rsidP="00592DC4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Total</w:t>
            </w:r>
          </w:p>
        </w:tc>
      </w:tr>
      <w:tr w:rsidR="00E30699" w:rsidRPr="001E7F2F" w14:paraId="02982201" w14:textId="77777777" w:rsidTr="00592DC4">
        <w:trPr>
          <w:trHeight w:val="340"/>
        </w:trPr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09256F" w14:textId="77777777" w:rsidR="00E25518" w:rsidRPr="001E7F2F" w:rsidRDefault="00E25518" w:rsidP="001458E6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37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EDB99C" w14:textId="77777777" w:rsidR="00E25518" w:rsidRPr="001E7F2F" w:rsidRDefault="00E25518" w:rsidP="00746535">
            <w:pPr>
              <w:numPr>
                <w:ilvl w:val="0"/>
                <w:numId w:val="5"/>
              </w:numPr>
              <w:suppressAutoHyphens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Teaching</w:t>
            </w:r>
          </w:p>
        </w:tc>
        <w:tc>
          <w:tcPr>
            <w:tcW w:w="1345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F68EE9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81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53DDD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8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30A1F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30699" w:rsidRPr="001E7F2F" w14:paraId="2B9293E4" w14:textId="77777777" w:rsidTr="00592DC4">
        <w:trPr>
          <w:trHeight w:val="340"/>
        </w:trPr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5D3291" w14:textId="77777777" w:rsidR="00E25518" w:rsidRPr="001E7F2F" w:rsidRDefault="00E25518" w:rsidP="001458E6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37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69B2FB" w14:textId="77777777" w:rsidR="00E25518" w:rsidRPr="001E7F2F" w:rsidRDefault="00E25518" w:rsidP="00746535">
            <w:pPr>
              <w:numPr>
                <w:ilvl w:val="0"/>
                <w:numId w:val="5"/>
              </w:numPr>
              <w:suppressAutoHyphens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Research</w:t>
            </w:r>
          </w:p>
        </w:tc>
        <w:tc>
          <w:tcPr>
            <w:tcW w:w="1345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040A8B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81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155BA6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8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9D163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30699" w:rsidRPr="001E7F2F" w14:paraId="74EC660E" w14:textId="77777777" w:rsidTr="00592DC4">
        <w:trPr>
          <w:trHeight w:val="340"/>
        </w:trPr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404BE6" w14:textId="77777777" w:rsidR="00E25518" w:rsidRPr="001E7F2F" w:rsidRDefault="00E25518" w:rsidP="001458E6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37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AC87A1" w14:textId="77777777" w:rsidR="00E25518" w:rsidRPr="001E7F2F" w:rsidRDefault="00E25518" w:rsidP="00746535">
            <w:pPr>
              <w:numPr>
                <w:ilvl w:val="0"/>
                <w:numId w:val="5"/>
              </w:numPr>
              <w:suppressAutoHyphens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Industry</w:t>
            </w:r>
          </w:p>
        </w:tc>
        <w:tc>
          <w:tcPr>
            <w:tcW w:w="1345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DBF37F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81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1917F7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8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94DDA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30699" w:rsidRPr="001E7F2F" w14:paraId="17512470" w14:textId="77777777" w:rsidTr="00592DC4">
        <w:trPr>
          <w:trHeight w:val="340"/>
        </w:trPr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141A54" w14:textId="77777777" w:rsidR="00E25518" w:rsidRPr="001E7F2F" w:rsidRDefault="00E25518" w:rsidP="001458E6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37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42CA15" w14:textId="77777777" w:rsidR="00E25518" w:rsidRPr="001E7F2F" w:rsidRDefault="00E25518" w:rsidP="00746535">
            <w:pPr>
              <w:numPr>
                <w:ilvl w:val="0"/>
                <w:numId w:val="5"/>
              </w:numPr>
              <w:suppressAutoHyphens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 xml:space="preserve">Administrative </w:t>
            </w:r>
          </w:p>
        </w:tc>
        <w:tc>
          <w:tcPr>
            <w:tcW w:w="1345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4F38A3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81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3C70BF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8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E3DAE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65EFF8C9" w14:textId="77777777" w:rsidTr="00CE3CDD">
        <w:trPr>
          <w:trHeight w:val="340"/>
        </w:trPr>
        <w:tc>
          <w:tcPr>
            <w:tcW w:w="32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EFA991" w14:textId="033AECBA" w:rsidR="00E25518" w:rsidRPr="001E7F2F" w:rsidRDefault="00145A83" w:rsidP="001458E6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lastRenderedPageBreak/>
              <w:t>11.</w:t>
            </w:r>
          </w:p>
        </w:tc>
        <w:tc>
          <w:tcPr>
            <w:tcW w:w="4679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8E116" w14:textId="77777777" w:rsidR="00E25518" w:rsidRPr="001E7F2F" w:rsidRDefault="00E25518" w:rsidP="00746535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Number of Years of Experience (Pre-Ph.D.)</w:t>
            </w:r>
          </w:p>
        </w:tc>
      </w:tr>
      <w:tr w:rsidR="00CE3CDD" w:rsidRPr="001E7F2F" w14:paraId="7BF62C4D" w14:textId="77777777" w:rsidTr="00592DC4">
        <w:trPr>
          <w:trHeight w:val="340"/>
        </w:trPr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281129" w14:textId="77777777" w:rsidR="00E25518" w:rsidRPr="001E7F2F" w:rsidRDefault="00E25518" w:rsidP="001458E6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3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271914" w14:textId="77777777" w:rsidR="00E25518" w:rsidRPr="001E7F2F" w:rsidRDefault="00E25518" w:rsidP="00592DC4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Nature</w:t>
            </w:r>
          </w:p>
        </w:tc>
        <w:tc>
          <w:tcPr>
            <w:tcW w:w="1561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F9DD2B" w14:textId="77777777" w:rsidR="00E25518" w:rsidRPr="001E7F2F" w:rsidRDefault="00E25518" w:rsidP="00592DC4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in India</w:t>
            </w:r>
          </w:p>
        </w:tc>
        <w:tc>
          <w:tcPr>
            <w:tcW w:w="995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A6B0B6" w14:textId="77777777" w:rsidR="00E25518" w:rsidRPr="001E7F2F" w:rsidRDefault="00E25518" w:rsidP="00592DC4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in Abroad</w:t>
            </w:r>
          </w:p>
        </w:tc>
        <w:tc>
          <w:tcPr>
            <w:tcW w:w="1184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5F3C9" w14:textId="77777777" w:rsidR="00E25518" w:rsidRPr="001E7F2F" w:rsidRDefault="00E25518" w:rsidP="00592DC4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Total</w:t>
            </w:r>
          </w:p>
        </w:tc>
      </w:tr>
      <w:tr w:rsidR="00CE3CDD" w:rsidRPr="001E7F2F" w14:paraId="6286F3C9" w14:textId="77777777" w:rsidTr="00592DC4">
        <w:trPr>
          <w:trHeight w:val="340"/>
        </w:trPr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0E6E59" w14:textId="77777777" w:rsidR="00E25518" w:rsidRPr="001E7F2F" w:rsidRDefault="00E25518" w:rsidP="001458E6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3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AC2737" w14:textId="77777777" w:rsidR="00E25518" w:rsidRPr="001E7F2F" w:rsidRDefault="00E25518" w:rsidP="00746535">
            <w:pPr>
              <w:numPr>
                <w:ilvl w:val="0"/>
                <w:numId w:val="9"/>
              </w:numPr>
              <w:suppressAutoHyphens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Teaching</w:t>
            </w:r>
          </w:p>
        </w:tc>
        <w:tc>
          <w:tcPr>
            <w:tcW w:w="1561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6975D9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95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DACBE4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84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CBD4C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CE3CDD" w:rsidRPr="001E7F2F" w14:paraId="20CFD7E1" w14:textId="77777777" w:rsidTr="00592DC4">
        <w:trPr>
          <w:trHeight w:val="340"/>
        </w:trPr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434480" w14:textId="77777777" w:rsidR="00E25518" w:rsidRPr="001E7F2F" w:rsidRDefault="00E25518" w:rsidP="001458E6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3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A7E494" w14:textId="77777777" w:rsidR="00E25518" w:rsidRPr="001E7F2F" w:rsidRDefault="00E25518" w:rsidP="00746535">
            <w:pPr>
              <w:numPr>
                <w:ilvl w:val="0"/>
                <w:numId w:val="9"/>
              </w:numPr>
              <w:suppressAutoHyphens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Research</w:t>
            </w:r>
          </w:p>
        </w:tc>
        <w:tc>
          <w:tcPr>
            <w:tcW w:w="1561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F8C1D5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95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0C778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84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11E2F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CE3CDD" w:rsidRPr="001E7F2F" w14:paraId="33DA3DB6" w14:textId="77777777" w:rsidTr="00592DC4">
        <w:trPr>
          <w:trHeight w:val="340"/>
        </w:trPr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998E4E" w14:textId="77777777" w:rsidR="00E25518" w:rsidRPr="001E7F2F" w:rsidRDefault="00E25518" w:rsidP="001458E6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3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F52FAF" w14:textId="77777777" w:rsidR="00E25518" w:rsidRPr="001E7F2F" w:rsidRDefault="00E25518" w:rsidP="00746535">
            <w:pPr>
              <w:numPr>
                <w:ilvl w:val="0"/>
                <w:numId w:val="8"/>
              </w:numPr>
              <w:suppressAutoHyphens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Industry</w:t>
            </w:r>
          </w:p>
        </w:tc>
        <w:tc>
          <w:tcPr>
            <w:tcW w:w="1561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33540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95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8EA8A6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84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8BE53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CE3CDD" w:rsidRPr="001E7F2F" w14:paraId="4452125D" w14:textId="77777777" w:rsidTr="00592DC4">
        <w:trPr>
          <w:trHeight w:val="340"/>
        </w:trPr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7E3480" w14:textId="77777777" w:rsidR="00E25518" w:rsidRPr="001E7F2F" w:rsidRDefault="00E25518" w:rsidP="001458E6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3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B0F3FB" w14:textId="77777777" w:rsidR="00E25518" w:rsidRPr="001E7F2F" w:rsidRDefault="00E25518" w:rsidP="00746535">
            <w:pPr>
              <w:numPr>
                <w:ilvl w:val="0"/>
                <w:numId w:val="8"/>
              </w:numPr>
              <w:suppressAutoHyphens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Administrative</w:t>
            </w:r>
          </w:p>
        </w:tc>
        <w:tc>
          <w:tcPr>
            <w:tcW w:w="1561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8CCA17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95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318908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84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2C5FC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6E214FB2" w14:textId="77777777" w:rsidTr="00592DC4">
        <w:trPr>
          <w:trHeight w:val="340"/>
        </w:trPr>
        <w:tc>
          <w:tcPr>
            <w:tcW w:w="32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974E02" w14:textId="6522B759" w:rsidR="00E25518" w:rsidRPr="001E7F2F" w:rsidRDefault="00145A83" w:rsidP="001458E6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12.</w:t>
            </w:r>
          </w:p>
        </w:tc>
        <w:tc>
          <w:tcPr>
            <w:tcW w:w="4679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85C80" w14:textId="77777777" w:rsidR="00E25518" w:rsidRPr="001E7F2F" w:rsidRDefault="00E25518" w:rsidP="00746535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 xml:space="preserve">No. of Publications   </w:t>
            </w:r>
          </w:p>
        </w:tc>
      </w:tr>
      <w:tr w:rsidR="00EE3777" w:rsidRPr="001E7F2F" w14:paraId="4CCEE095" w14:textId="77777777" w:rsidTr="00592DC4">
        <w:trPr>
          <w:trHeight w:val="340"/>
        </w:trPr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FB5E85" w14:textId="77777777" w:rsidR="00E25518" w:rsidRPr="001E7F2F" w:rsidRDefault="00E25518" w:rsidP="001458E6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250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65DBB9" w14:textId="77777777" w:rsidR="00E25518" w:rsidRPr="001E7F2F" w:rsidRDefault="00E25518" w:rsidP="00746535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Nature</w:t>
            </w:r>
          </w:p>
        </w:tc>
        <w:tc>
          <w:tcPr>
            <w:tcW w:w="81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AB2604" w14:textId="77777777" w:rsidR="00E25518" w:rsidRPr="001E7F2F" w:rsidRDefault="00E25518" w:rsidP="00592DC4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Published (SCI)</w:t>
            </w:r>
          </w:p>
        </w:tc>
        <w:tc>
          <w:tcPr>
            <w:tcW w:w="748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DE512E" w14:textId="77777777" w:rsidR="00E25518" w:rsidRPr="001E7F2F" w:rsidRDefault="00E25518" w:rsidP="00592DC4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In-Press (SCI)</w:t>
            </w:r>
          </w:p>
        </w:tc>
        <w:tc>
          <w:tcPr>
            <w:tcW w:w="8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D1080" w14:textId="77777777" w:rsidR="00E25518" w:rsidRPr="001E7F2F" w:rsidRDefault="00E25518" w:rsidP="00592DC4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Total</w:t>
            </w:r>
          </w:p>
        </w:tc>
      </w:tr>
      <w:tr w:rsidR="00E30699" w:rsidRPr="001E7F2F" w14:paraId="56E71315" w14:textId="77777777" w:rsidTr="00592DC4">
        <w:trPr>
          <w:trHeight w:val="340"/>
        </w:trPr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8A850D" w14:textId="77777777" w:rsidR="00E25518" w:rsidRPr="001E7F2F" w:rsidRDefault="00E25518" w:rsidP="001458E6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37" w:type="pct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1F2427" w14:textId="77777777" w:rsidR="00E25518" w:rsidRPr="001E7F2F" w:rsidRDefault="00E25518" w:rsidP="00746535">
            <w:pPr>
              <w:numPr>
                <w:ilvl w:val="0"/>
                <w:numId w:val="3"/>
              </w:numPr>
              <w:suppressAutoHyphens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Refereed Journals</w:t>
            </w:r>
          </w:p>
        </w:tc>
        <w:tc>
          <w:tcPr>
            <w:tcW w:w="101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BAE39B" w14:textId="77777777" w:rsidR="00E25518" w:rsidRPr="001E7F2F" w:rsidRDefault="00E25518" w:rsidP="00746535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National (SCI)</w:t>
            </w:r>
          </w:p>
        </w:tc>
        <w:tc>
          <w:tcPr>
            <w:tcW w:w="81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BA7951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748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CCE142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8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A69BB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30699" w:rsidRPr="001E7F2F" w14:paraId="5F0EAFF6" w14:textId="77777777" w:rsidTr="00592DC4">
        <w:trPr>
          <w:trHeight w:val="340"/>
        </w:trPr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D3F8E6" w14:textId="77777777" w:rsidR="00E25518" w:rsidRPr="001E7F2F" w:rsidRDefault="00E25518" w:rsidP="001458E6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37" w:type="pct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007B73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1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8CDA32" w14:textId="77777777" w:rsidR="00E25518" w:rsidRPr="001E7F2F" w:rsidRDefault="00E25518" w:rsidP="00746535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International (SCI)</w:t>
            </w:r>
          </w:p>
        </w:tc>
        <w:tc>
          <w:tcPr>
            <w:tcW w:w="81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9B8DD4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748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9CB372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8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CBD14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30699" w:rsidRPr="001E7F2F" w14:paraId="77D0EB7F" w14:textId="77777777" w:rsidTr="00592DC4">
        <w:trPr>
          <w:trHeight w:val="340"/>
        </w:trPr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8153F2" w14:textId="77777777" w:rsidR="00E25518" w:rsidRPr="001E7F2F" w:rsidRDefault="00E25518" w:rsidP="001458E6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37" w:type="pct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7E541C" w14:textId="30082F47" w:rsidR="00E25518" w:rsidRPr="001E7F2F" w:rsidRDefault="001458E6" w:rsidP="001458E6">
            <w:pPr>
              <w:numPr>
                <w:ilvl w:val="0"/>
                <w:numId w:val="3"/>
              </w:numPr>
              <w:suppressAutoHyphens/>
              <w:ind w:left="0" w:firstLine="0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Conference </w:t>
            </w:r>
            <w:r w:rsidR="00E25518" w:rsidRPr="001E7F2F">
              <w:rPr>
                <w:rFonts w:ascii="Bookman Old Style" w:hAnsi="Bookman Old Style"/>
                <w:sz w:val="18"/>
                <w:szCs w:val="18"/>
              </w:rPr>
              <w:t>Proceedings</w:t>
            </w:r>
          </w:p>
        </w:tc>
        <w:tc>
          <w:tcPr>
            <w:tcW w:w="101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6DB746" w14:textId="77777777" w:rsidR="00E25518" w:rsidRPr="001E7F2F" w:rsidRDefault="00E25518" w:rsidP="00746535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National (SCI)</w:t>
            </w:r>
          </w:p>
        </w:tc>
        <w:tc>
          <w:tcPr>
            <w:tcW w:w="81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1CD0FF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748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8A94EF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8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08DE8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30699" w:rsidRPr="001E7F2F" w14:paraId="2B172218" w14:textId="77777777" w:rsidTr="00592DC4">
        <w:trPr>
          <w:trHeight w:val="340"/>
        </w:trPr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E76ED5" w14:textId="77777777" w:rsidR="00E25518" w:rsidRPr="001E7F2F" w:rsidRDefault="00E25518" w:rsidP="001458E6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37" w:type="pct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93B96B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1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3D2820" w14:textId="77777777" w:rsidR="00E25518" w:rsidRPr="001E7F2F" w:rsidRDefault="00E25518" w:rsidP="00746535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International (SCI)</w:t>
            </w:r>
          </w:p>
        </w:tc>
        <w:tc>
          <w:tcPr>
            <w:tcW w:w="81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38F677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748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541ED4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8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F7E90" w14:textId="77777777" w:rsidR="00E25518" w:rsidRPr="001E7F2F" w:rsidRDefault="00E25518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E3777" w:rsidRPr="001E7F2F" w14:paraId="2736D39D" w14:textId="77777777" w:rsidTr="00592DC4">
        <w:trPr>
          <w:trHeight w:val="340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83CD02" w14:textId="34C7B5DD" w:rsidR="00145A83" w:rsidRPr="001E7F2F" w:rsidRDefault="00145A83" w:rsidP="001458E6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13.</w:t>
            </w:r>
          </w:p>
        </w:tc>
        <w:tc>
          <w:tcPr>
            <w:tcW w:w="1237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5C9AD9" w14:textId="77777777" w:rsidR="00145A83" w:rsidRPr="001E7F2F" w:rsidRDefault="00145A83" w:rsidP="00746535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No. of Books Published</w:t>
            </w:r>
          </w:p>
        </w:tc>
        <w:tc>
          <w:tcPr>
            <w:tcW w:w="3442" w:type="pct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D3780" w14:textId="77777777" w:rsidR="00145A83" w:rsidRPr="001E7F2F" w:rsidRDefault="00145A83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E3777" w:rsidRPr="001E7F2F" w14:paraId="06BE23AE" w14:textId="77777777" w:rsidTr="00592DC4">
        <w:trPr>
          <w:trHeight w:val="340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60E4A8" w14:textId="146AE589" w:rsidR="00145A83" w:rsidRPr="001E7F2F" w:rsidRDefault="00145A83" w:rsidP="001458E6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14.</w:t>
            </w:r>
          </w:p>
        </w:tc>
        <w:tc>
          <w:tcPr>
            <w:tcW w:w="1237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30EAD5" w14:textId="77777777" w:rsidR="00145A83" w:rsidRPr="001E7F2F" w:rsidRDefault="00145A83" w:rsidP="00746535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No. of Chapters Published</w:t>
            </w:r>
          </w:p>
        </w:tc>
        <w:tc>
          <w:tcPr>
            <w:tcW w:w="3442" w:type="pct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DB323" w14:textId="77777777" w:rsidR="00145A83" w:rsidRPr="001E7F2F" w:rsidRDefault="00145A83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E3777" w:rsidRPr="001E7F2F" w14:paraId="158C78ED" w14:textId="77777777" w:rsidTr="00592DC4">
        <w:trPr>
          <w:trHeight w:val="340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6B7525" w14:textId="6D92A85E" w:rsidR="00145A83" w:rsidRPr="001E7F2F" w:rsidRDefault="00145A83" w:rsidP="001458E6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15.</w:t>
            </w:r>
          </w:p>
        </w:tc>
        <w:tc>
          <w:tcPr>
            <w:tcW w:w="1237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79E95B" w14:textId="77777777" w:rsidR="00145A83" w:rsidRPr="001E7F2F" w:rsidRDefault="00145A83" w:rsidP="00746535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Editor of Journals (Nos.)</w:t>
            </w:r>
          </w:p>
        </w:tc>
        <w:tc>
          <w:tcPr>
            <w:tcW w:w="3442" w:type="pct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A0486" w14:textId="77777777" w:rsidR="00145A83" w:rsidRPr="001E7F2F" w:rsidRDefault="00145A83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E3777" w:rsidRPr="001E7F2F" w14:paraId="752BBAA1" w14:textId="77777777" w:rsidTr="00592DC4">
        <w:trPr>
          <w:trHeight w:val="340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07DEC9" w14:textId="3833E842" w:rsidR="00145A83" w:rsidRPr="001E7F2F" w:rsidRDefault="00145A83" w:rsidP="001458E6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16.</w:t>
            </w:r>
          </w:p>
        </w:tc>
        <w:tc>
          <w:tcPr>
            <w:tcW w:w="1237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FA91D2" w14:textId="77777777" w:rsidR="00145A83" w:rsidRPr="001E7F2F" w:rsidRDefault="00145A83" w:rsidP="00746535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Reviewer of Journals (Nos.)</w:t>
            </w:r>
          </w:p>
        </w:tc>
        <w:tc>
          <w:tcPr>
            <w:tcW w:w="3442" w:type="pct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90619" w14:textId="77777777" w:rsidR="00145A83" w:rsidRPr="001E7F2F" w:rsidRDefault="00145A83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592DC4" w:rsidRPr="001E7F2F" w14:paraId="490EF1CA" w14:textId="77777777" w:rsidTr="00592DC4">
        <w:trPr>
          <w:trHeight w:val="340"/>
        </w:trPr>
        <w:tc>
          <w:tcPr>
            <w:tcW w:w="32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BBE87" w14:textId="77777777" w:rsidR="00145A83" w:rsidRPr="001E7F2F" w:rsidRDefault="00145A83" w:rsidP="001458E6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14:paraId="29A3B29E" w14:textId="5FD066A1" w:rsidR="00145A83" w:rsidRPr="001E7F2F" w:rsidRDefault="00145A83" w:rsidP="001458E6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17.</w:t>
            </w:r>
          </w:p>
        </w:tc>
        <w:tc>
          <w:tcPr>
            <w:tcW w:w="1237" w:type="pct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082241" w14:textId="77777777" w:rsidR="00145A83" w:rsidRPr="001E7F2F" w:rsidRDefault="00145A83" w:rsidP="00746535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No. of Ph.D. Thesis/P.G. Dissertations Supervised</w:t>
            </w:r>
          </w:p>
        </w:tc>
        <w:tc>
          <w:tcPr>
            <w:tcW w:w="71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16DCB3" w14:textId="77777777" w:rsidR="00145A83" w:rsidRPr="001E7F2F" w:rsidRDefault="00145A83" w:rsidP="00746535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Course</w:t>
            </w:r>
          </w:p>
        </w:tc>
        <w:tc>
          <w:tcPr>
            <w:tcW w:w="975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1D84A2" w14:textId="77777777" w:rsidR="00145A83" w:rsidRPr="001E7F2F" w:rsidRDefault="00145A83" w:rsidP="00746535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Supervisor/</w:t>
            </w:r>
          </w:p>
          <w:p w14:paraId="4276313D" w14:textId="77777777" w:rsidR="00145A83" w:rsidRPr="001E7F2F" w:rsidRDefault="00145A83" w:rsidP="00746535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Co-Supervisor/</w:t>
            </w:r>
          </w:p>
        </w:tc>
        <w:tc>
          <w:tcPr>
            <w:tcW w:w="742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4BCAB3" w14:textId="77777777" w:rsidR="00145A83" w:rsidRPr="001E7F2F" w:rsidRDefault="00145A83" w:rsidP="00746535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Awarded</w:t>
            </w:r>
          </w:p>
        </w:tc>
        <w:tc>
          <w:tcPr>
            <w:tcW w:w="54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1131" w14:textId="77777777" w:rsidR="00145A83" w:rsidRPr="001E7F2F" w:rsidRDefault="00145A83" w:rsidP="00746535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Submitted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C4850" w14:textId="77777777" w:rsidR="00145A83" w:rsidRPr="001E7F2F" w:rsidRDefault="00145A83" w:rsidP="00746535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Ongoing</w:t>
            </w:r>
          </w:p>
        </w:tc>
      </w:tr>
      <w:tr w:rsidR="00592DC4" w:rsidRPr="001E7F2F" w14:paraId="775FA4D2" w14:textId="77777777" w:rsidTr="00592DC4">
        <w:trPr>
          <w:trHeight w:val="340"/>
        </w:trPr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EAC38" w14:textId="77777777" w:rsidR="00145A83" w:rsidRPr="001E7F2F" w:rsidRDefault="00145A83" w:rsidP="001458E6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37" w:type="pct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01D862" w14:textId="77777777" w:rsidR="00145A83" w:rsidRPr="001E7F2F" w:rsidRDefault="00145A83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71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D6DAA1" w14:textId="77777777" w:rsidR="00145A83" w:rsidRPr="001E7F2F" w:rsidRDefault="00145A83" w:rsidP="00746535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Ph.D.</w:t>
            </w:r>
          </w:p>
        </w:tc>
        <w:tc>
          <w:tcPr>
            <w:tcW w:w="975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8E20B7" w14:textId="77777777" w:rsidR="00145A83" w:rsidRPr="001E7F2F" w:rsidRDefault="00145A83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742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89D83B" w14:textId="77777777" w:rsidR="00145A83" w:rsidRPr="001E7F2F" w:rsidRDefault="00145A83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4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3941C6" w14:textId="77777777" w:rsidR="00145A83" w:rsidRPr="001E7F2F" w:rsidRDefault="00145A83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D29F7" w14:textId="77777777" w:rsidR="00145A83" w:rsidRPr="001E7F2F" w:rsidRDefault="00145A83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592DC4" w:rsidRPr="001E7F2F" w14:paraId="5335B4A9" w14:textId="77777777" w:rsidTr="00592DC4">
        <w:trPr>
          <w:trHeight w:val="340"/>
        </w:trPr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43000E" w14:textId="77777777" w:rsidR="00145A83" w:rsidRPr="001E7F2F" w:rsidRDefault="00145A83" w:rsidP="001458E6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37" w:type="pct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65E4FD" w14:textId="77777777" w:rsidR="00145A83" w:rsidRPr="001E7F2F" w:rsidRDefault="00145A83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71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0E97D4" w14:textId="77777777" w:rsidR="00145A83" w:rsidRPr="001E7F2F" w:rsidRDefault="00145A83" w:rsidP="00746535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P.G.</w:t>
            </w:r>
          </w:p>
        </w:tc>
        <w:tc>
          <w:tcPr>
            <w:tcW w:w="975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E3524C" w14:textId="77777777" w:rsidR="00145A83" w:rsidRPr="001E7F2F" w:rsidRDefault="00145A83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742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D8DC84" w14:textId="77777777" w:rsidR="00145A83" w:rsidRPr="001E7F2F" w:rsidRDefault="00145A83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4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90828E" w14:textId="77777777" w:rsidR="00145A83" w:rsidRPr="001E7F2F" w:rsidRDefault="00145A83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D49D1" w14:textId="77777777" w:rsidR="00145A83" w:rsidRPr="001E7F2F" w:rsidRDefault="00145A83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CE3CDD" w:rsidRPr="001E7F2F" w14:paraId="71DE21AA" w14:textId="77777777" w:rsidTr="00592DC4">
        <w:trPr>
          <w:trHeight w:val="340"/>
        </w:trPr>
        <w:tc>
          <w:tcPr>
            <w:tcW w:w="32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609A26" w14:textId="77CE22DB" w:rsidR="00145A83" w:rsidRPr="001E7F2F" w:rsidRDefault="00145A83" w:rsidP="001458E6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18.</w:t>
            </w:r>
          </w:p>
        </w:tc>
        <w:tc>
          <w:tcPr>
            <w:tcW w:w="1237" w:type="pct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068D14" w14:textId="77777777" w:rsidR="00145A83" w:rsidRPr="001E7F2F" w:rsidRDefault="00145A83" w:rsidP="00746535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 xml:space="preserve">No. of Patents </w:t>
            </w:r>
          </w:p>
        </w:tc>
        <w:tc>
          <w:tcPr>
            <w:tcW w:w="1692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5F19F8" w14:textId="77777777" w:rsidR="00145A83" w:rsidRPr="001E7F2F" w:rsidRDefault="00145A83" w:rsidP="00592DC4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Awarded</w:t>
            </w:r>
          </w:p>
        </w:tc>
        <w:tc>
          <w:tcPr>
            <w:tcW w:w="175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439E6" w14:textId="77777777" w:rsidR="00145A83" w:rsidRPr="001E7F2F" w:rsidRDefault="00145A83" w:rsidP="00592DC4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Submitted</w:t>
            </w:r>
          </w:p>
        </w:tc>
      </w:tr>
      <w:tr w:rsidR="00CE3CDD" w:rsidRPr="001E7F2F" w14:paraId="388638C0" w14:textId="77777777" w:rsidTr="00592DC4">
        <w:trPr>
          <w:trHeight w:val="340"/>
        </w:trPr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BE7349" w14:textId="77777777" w:rsidR="00145A83" w:rsidRPr="001E7F2F" w:rsidRDefault="00145A83" w:rsidP="001458E6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37" w:type="pct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59B387" w14:textId="77777777" w:rsidR="00145A83" w:rsidRPr="001E7F2F" w:rsidRDefault="00145A83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692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490D32" w14:textId="77777777" w:rsidR="00145A83" w:rsidRPr="001E7F2F" w:rsidRDefault="00145A83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75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C181F" w14:textId="77777777" w:rsidR="00145A83" w:rsidRPr="001E7F2F" w:rsidRDefault="00145A83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592DC4" w:rsidRPr="001E7F2F" w14:paraId="29FE0D2F" w14:textId="77777777" w:rsidTr="00592DC4">
        <w:trPr>
          <w:trHeight w:val="340"/>
        </w:trPr>
        <w:tc>
          <w:tcPr>
            <w:tcW w:w="32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3BEF46" w14:textId="3EFE5207" w:rsidR="00145A83" w:rsidRPr="001E7F2F" w:rsidRDefault="00145A83" w:rsidP="001458E6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1</w:t>
            </w:r>
            <w:r>
              <w:rPr>
                <w:rFonts w:ascii="Bookman Old Style" w:hAnsi="Bookman Old Style"/>
                <w:sz w:val="18"/>
                <w:szCs w:val="18"/>
              </w:rPr>
              <w:t>9.</w:t>
            </w:r>
          </w:p>
        </w:tc>
        <w:tc>
          <w:tcPr>
            <w:tcW w:w="1237" w:type="pct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571BE1" w14:textId="77777777" w:rsidR="00145A83" w:rsidRPr="001E7F2F" w:rsidRDefault="00145A83" w:rsidP="00746535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No. of Sponsored Projects</w:t>
            </w:r>
          </w:p>
        </w:tc>
        <w:tc>
          <w:tcPr>
            <w:tcW w:w="1286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D58392" w14:textId="77777777" w:rsidR="00145A83" w:rsidRPr="001E7F2F" w:rsidRDefault="00145A83" w:rsidP="00592DC4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Completed</w:t>
            </w:r>
          </w:p>
        </w:tc>
        <w:tc>
          <w:tcPr>
            <w:tcW w:w="95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25430B" w14:textId="77777777" w:rsidR="00145A83" w:rsidRPr="001E7F2F" w:rsidRDefault="00145A83" w:rsidP="00592DC4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Ongoing</w:t>
            </w:r>
          </w:p>
        </w:tc>
        <w:tc>
          <w:tcPr>
            <w:tcW w:w="120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9D005" w14:textId="77777777" w:rsidR="00145A83" w:rsidRPr="001E7F2F" w:rsidRDefault="00145A83" w:rsidP="00592DC4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Total Amount in Lakhs</w:t>
            </w:r>
          </w:p>
        </w:tc>
      </w:tr>
      <w:tr w:rsidR="00592DC4" w:rsidRPr="001E7F2F" w14:paraId="18F85EF6" w14:textId="77777777" w:rsidTr="00592DC4">
        <w:trPr>
          <w:trHeight w:val="340"/>
        </w:trPr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4C94DA" w14:textId="77777777" w:rsidR="00145A83" w:rsidRPr="001E7F2F" w:rsidRDefault="00145A83" w:rsidP="001458E6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37" w:type="pct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F71B55" w14:textId="77777777" w:rsidR="00145A83" w:rsidRPr="001E7F2F" w:rsidRDefault="00145A83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86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E03ED5" w14:textId="77777777" w:rsidR="00145A83" w:rsidRPr="001E7F2F" w:rsidRDefault="00145A83" w:rsidP="00592DC4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5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D738A3" w14:textId="77777777" w:rsidR="00145A83" w:rsidRPr="001E7F2F" w:rsidRDefault="00145A83" w:rsidP="00592DC4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0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49516" w14:textId="77777777" w:rsidR="00145A83" w:rsidRPr="001E7F2F" w:rsidRDefault="00145A83" w:rsidP="00592DC4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592DC4" w:rsidRPr="001E7F2F" w14:paraId="0AEE88B7" w14:textId="77777777" w:rsidTr="00592DC4">
        <w:trPr>
          <w:trHeight w:val="340"/>
        </w:trPr>
        <w:tc>
          <w:tcPr>
            <w:tcW w:w="32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5FC169" w14:textId="405792D8" w:rsidR="00145A83" w:rsidRPr="001E7F2F" w:rsidRDefault="003A01D4" w:rsidP="001458E6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20.</w:t>
            </w:r>
          </w:p>
        </w:tc>
        <w:tc>
          <w:tcPr>
            <w:tcW w:w="1237" w:type="pct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8B9BE7" w14:textId="77777777" w:rsidR="00145A83" w:rsidRPr="001E7F2F" w:rsidRDefault="00145A83" w:rsidP="00746535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No. of Consultancy Works</w:t>
            </w:r>
          </w:p>
        </w:tc>
        <w:tc>
          <w:tcPr>
            <w:tcW w:w="1286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8E70D" w14:textId="77777777" w:rsidR="00145A83" w:rsidRPr="001E7F2F" w:rsidRDefault="00145A83" w:rsidP="00592DC4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Completed</w:t>
            </w:r>
          </w:p>
        </w:tc>
        <w:tc>
          <w:tcPr>
            <w:tcW w:w="95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F4BA8E" w14:textId="77777777" w:rsidR="00145A83" w:rsidRPr="001E7F2F" w:rsidRDefault="00145A83" w:rsidP="00592DC4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Ongoing</w:t>
            </w:r>
          </w:p>
        </w:tc>
        <w:tc>
          <w:tcPr>
            <w:tcW w:w="120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5DBD0" w14:textId="77777777" w:rsidR="00145A83" w:rsidRPr="001E7F2F" w:rsidRDefault="00145A83" w:rsidP="00592DC4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Total Amount in Lakhs</w:t>
            </w:r>
          </w:p>
        </w:tc>
      </w:tr>
      <w:tr w:rsidR="00592DC4" w:rsidRPr="001E7F2F" w14:paraId="45DD6E69" w14:textId="77777777" w:rsidTr="00592DC4">
        <w:trPr>
          <w:trHeight w:val="340"/>
        </w:trPr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FF9943" w14:textId="77777777" w:rsidR="00145A83" w:rsidRPr="001E7F2F" w:rsidRDefault="00145A83" w:rsidP="001458E6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37" w:type="pct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A795CE" w14:textId="77777777" w:rsidR="00145A83" w:rsidRPr="001E7F2F" w:rsidRDefault="00145A83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86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2ABA0F" w14:textId="77777777" w:rsidR="00145A83" w:rsidRPr="001E7F2F" w:rsidRDefault="00145A83" w:rsidP="00592DC4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5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308A18" w14:textId="77777777" w:rsidR="00145A83" w:rsidRPr="001E7F2F" w:rsidRDefault="00145A83" w:rsidP="00592DC4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0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EA0DA" w14:textId="77777777" w:rsidR="00145A83" w:rsidRPr="001E7F2F" w:rsidRDefault="00145A83" w:rsidP="00592DC4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592DC4" w:rsidRPr="001E7F2F" w14:paraId="0025459B" w14:textId="77777777" w:rsidTr="00592DC4">
        <w:trPr>
          <w:trHeight w:val="340"/>
        </w:trPr>
        <w:tc>
          <w:tcPr>
            <w:tcW w:w="32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E19A38" w14:textId="7439EFF2" w:rsidR="00145A83" w:rsidRPr="001E7F2F" w:rsidRDefault="003A01D4" w:rsidP="001458E6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21.</w:t>
            </w:r>
          </w:p>
        </w:tc>
        <w:tc>
          <w:tcPr>
            <w:tcW w:w="1237" w:type="pct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E63BA6" w14:textId="77777777" w:rsidR="00145A83" w:rsidRPr="001E7F2F" w:rsidRDefault="00145A83" w:rsidP="00746535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 xml:space="preserve">No. of Awards/ Honours/Prizes/Medals    </w:t>
            </w:r>
          </w:p>
        </w:tc>
        <w:tc>
          <w:tcPr>
            <w:tcW w:w="1286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8B18F5" w14:textId="77777777" w:rsidR="00145A83" w:rsidRPr="001E7F2F" w:rsidRDefault="00145A83" w:rsidP="00592DC4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Awarded</w:t>
            </w:r>
          </w:p>
        </w:tc>
        <w:tc>
          <w:tcPr>
            <w:tcW w:w="95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495E0B" w14:textId="77777777" w:rsidR="00145A83" w:rsidRPr="001E7F2F" w:rsidRDefault="00145A83" w:rsidP="00592DC4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Proposed, if any</w:t>
            </w:r>
          </w:p>
        </w:tc>
        <w:tc>
          <w:tcPr>
            <w:tcW w:w="120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9D38B" w14:textId="77777777" w:rsidR="00145A83" w:rsidRPr="001E7F2F" w:rsidRDefault="00145A83" w:rsidP="00592DC4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Remarks, if any</w:t>
            </w:r>
          </w:p>
        </w:tc>
      </w:tr>
      <w:tr w:rsidR="00592DC4" w:rsidRPr="001E7F2F" w14:paraId="64B2C423" w14:textId="77777777" w:rsidTr="00592DC4">
        <w:trPr>
          <w:trHeight w:val="340"/>
        </w:trPr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EBF113" w14:textId="77777777" w:rsidR="00145A83" w:rsidRPr="001E7F2F" w:rsidRDefault="00145A83" w:rsidP="001458E6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37" w:type="pct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8C2E5C" w14:textId="77777777" w:rsidR="00145A83" w:rsidRPr="001E7F2F" w:rsidRDefault="00145A83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86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DB5A16" w14:textId="77777777" w:rsidR="00145A83" w:rsidRPr="001E7F2F" w:rsidRDefault="00145A83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5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1BCF97" w14:textId="77777777" w:rsidR="00145A83" w:rsidRPr="001E7F2F" w:rsidRDefault="00145A83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0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7A648" w14:textId="77777777" w:rsidR="00145A83" w:rsidRPr="001E7F2F" w:rsidRDefault="00145A83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E3777" w:rsidRPr="001E7F2F" w14:paraId="24A69B0F" w14:textId="77777777" w:rsidTr="00592DC4">
        <w:trPr>
          <w:trHeight w:val="340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1B6475" w14:textId="77ED227B" w:rsidR="00145A83" w:rsidRPr="001E7F2F" w:rsidRDefault="003A01D4" w:rsidP="001458E6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22.</w:t>
            </w:r>
          </w:p>
        </w:tc>
        <w:tc>
          <w:tcPr>
            <w:tcW w:w="1237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E9AC00" w14:textId="4F7A95C4" w:rsidR="00145A83" w:rsidRPr="001E7F2F" w:rsidRDefault="00145A83" w:rsidP="00746535">
            <w:pPr>
              <w:pStyle w:val="ListParagraph"/>
              <w:ind w:left="0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No. of Short-Term Courses</w:t>
            </w:r>
            <w:r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r w:rsidRPr="001E7F2F">
              <w:rPr>
                <w:rFonts w:ascii="Bookman Old Style" w:hAnsi="Bookman Old Style"/>
                <w:sz w:val="18"/>
                <w:szCs w:val="18"/>
              </w:rPr>
              <w:t>/Workshop/ Symposiums</w:t>
            </w:r>
            <w:r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r w:rsidRPr="001E7F2F">
              <w:rPr>
                <w:rFonts w:ascii="Bookman Old Style" w:hAnsi="Bookman Old Style"/>
                <w:sz w:val="18"/>
                <w:szCs w:val="18"/>
              </w:rPr>
              <w:t>/</w:t>
            </w:r>
            <w:r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r w:rsidRPr="001E7F2F">
              <w:rPr>
                <w:rFonts w:ascii="Bookman Old Style" w:hAnsi="Bookman Old Style"/>
                <w:sz w:val="18"/>
                <w:szCs w:val="18"/>
              </w:rPr>
              <w:t>Seminars</w:t>
            </w:r>
            <w:r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r w:rsidRPr="001E7F2F">
              <w:rPr>
                <w:rFonts w:ascii="Bookman Old Style" w:hAnsi="Bookman Old Style"/>
                <w:sz w:val="18"/>
                <w:szCs w:val="18"/>
              </w:rPr>
              <w:t>Conducted</w:t>
            </w:r>
          </w:p>
        </w:tc>
        <w:tc>
          <w:tcPr>
            <w:tcW w:w="3442" w:type="pct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8717D" w14:textId="77777777" w:rsidR="00145A83" w:rsidRPr="001E7F2F" w:rsidRDefault="00145A83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145A83" w:rsidRPr="001E7F2F" w14:paraId="3A525363" w14:textId="77777777" w:rsidTr="00592DC4">
        <w:trPr>
          <w:trHeight w:val="340"/>
        </w:trPr>
        <w:tc>
          <w:tcPr>
            <w:tcW w:w="32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74F57" w14:textId="3C2860BC" w:rsidR="00145A83" w:rsidRPr="001E7F2F" w:rsidRDefault="003A01D4" w:rsidP="001458E6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23</w:t>
            </w:r>
            <w:r w:rsidR="00145A83" w:rsidRPr="001E7F2F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4679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B7BA0" w14:textId="77777777" w:rsidR="00145A83" w:rsidRPr="001E7F2F" w:rsidRDefault="00145A83" w:rsidP="00746535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List the Courses you would like to develop at NIT JSR</w:t>
            </w:r>
          </w:p>
        </w:tc>
      </w:tr>
      <w:tr w:rsidR="00592DC4" w:rsidRPr="001E7F2F" w14:paraId="01CC640B" w14:textId="77777777" w:rsidTr="00592DC4">
        <w:trPr>
          <w:trHeight w:val="340"/>
        </w:trPr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55C187" w14:textId="77777777" w:rsidR="00145A83" w:rsidRPr="001E7F2F" w:rsidRDefault="00145A83" w:rsidP="001458E6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3131" w:type="pct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EE133D" w14:textId="77777777" w:rsidR="00145A83" w:rsidRPr="001E7F2F" w:rsidRDefault="00145A83" w:rsidP="00746535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Course Title(s)</w:t>
            </w:r>
          </w:p>
        </w:tc>
        <w:tc>
          <w:tcPr>
            <w:tcW w:w="1548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D1AB" w14:textId="77777777" w:rsidR="00145A83" w:rsidRPr="001E7F2F" w:rsidRDefault="00145A83" w:rsidP="00746535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Level (UG/PG)</w:t>
            </w:r>
          </w:p>
        </w:tc>
      </w:tr>
      <w:tr w:rsidR="00592DC4" w:rsidRPr="001E7F2F" w14:paraId="40530071" w14:textId="77777777" w:rsidTr="00592DC4">
        <w:trPr>
          <w:trHeight w:val="340"/>
        </w:trPr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26A216" w14:textId="77777777" w:rsidR="00145A83" w:rsidRPr="001E7F2F" w:rsidRDefault="00145A83" w:rsidP="001458E6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3131" w:type="pct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24E049" w14:textId="77777777" w:rsidR="00145A83" w:rsidRPr="001E7F2F" w:rsidRDefault="00145A83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48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D4D7F" w14:textId="77777777" w:rsidR="00145A83" w:rsidRPr="001E7F2F" w:rsidRDefault="00145A83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592DC4" w:rsidRPr="001E7F2F" w14:paraId="3BC49F80" w14:textId="77777777" w:rsidTr="00592DC4">
        <w:trPr>
          <w:trHeight w:val="340"/>
        </w:trPr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44B9E7" w14:textId="77777777" w:rsidR="00145A83" w:rsidRPr="001E7F2F" w:rsidRDefault="00145A83" w:rsidP="001458E6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3131" w:type="pct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CBE5E" w14:textId="77777777" w:rsidR="00145A83" w:rsidRPr="001E7F2F" w:rsidRDefault="00145A83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48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FE1C1" w14:textId="77777777" w:rsidR="00145A83" w:rsidRPr="001E7F2F" w:rsidRDefault="00145A83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145A83" w:rsidRPr="001E7F2F" w14:paraId="4F01C79F" w14:textId="77777777" w:rsidTr="00592DC4">
        <w:trPr>
          <w:trHeight w:val="340"/>
        </w:trPr>
        <w:tc>
          <w:tcPr>
            <w:tcW w:w="32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7CB0B" w14:textId="332F591B" w:rsidR="00145A83" w:rsidRPr="001E7F2F" w:rsidRDefault="00145A83" w:rsidP="001458E6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24.</w:t>
            </w:r>
          </w:p>
        </w:tc>
        <w:tc>
          <w:tcPr>
            <w:tcW w:w="4679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51ACB" w14:textId="77777777" w:rsidR="00145A83" w:rsidRPr="001E7F2F" w:rsidRDefault="00145A83" w:rsidP="00746535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List the Courses you would like to teach at NIT JSR</w:t>
            </w:r>
          </w:p>
        </w:tc>
      </w:tr>
      <w:tr w:rsidR="005B21B1" w:rsidRPr="001E7F2F" w14:paraId="2901228E" w14:textId="77777777" w:rsidTr="00592DC4">
        <w:trPr>
          <w:trHeight w:val="340"/>
        </w:trPr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53F71B" w14:textId="77777777" w:rsidR="00145A83" w:rsidRPr="001E7F2F" w:rsidRDefault="00145A83" w:rsidP="001458E6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3131" w:type="pct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3B8034" w14:textId="77777777" w:rsidR="00145A83" w:rsidRPr="001E7F2F" w:rsidRDefault="00145A83" w:rsidP="00746535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Course Title(s)</w:t>
            </w:r>
          </w:p>
        </w:tc>
        <w:tc>
          <w:tcPr>
            <w:tcW w:w="1548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229FA" w14:textId="77777777" w:rsidR="00145A83" w:rsidRPr="001E7F2F" w:rsidRDefault="00145A83" w:rsidP="00746535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Level (UG/PG)</w:t>
            </w:r>
          </w:p>
        </w:tc>
      </w:tr>
      <w:tr w:rsidR="005B21B1" w:rsidRPr="001E7F2F" w14:paraId="5E519593" w14:textId="77777777" w:rsidTr="00592DC4">
        <w:trPr>
          <w:trHeight w:val="340"/>
        </w:trPr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97670C" w14:textId="77777777" w:rsidR="00145A83" w:rsidRPr="001E7F2F" w:rsidRDefault="00145A83" w:rsidP="001458E6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3131" w:type="pct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58F972" w14:textId="77777777" w:rsidR="00145A83" w:rsidRPr="001E7F2F" w:rsidRDefault="00145A83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48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66C31" w14:textId="77777777" w:rsidR="00145A83" w:rsidRPr="001E7F2F" w:rsidRDefault="00145A83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5B21B1" w:rsidRPr="001E7F2F" w14:paraId="1751F502" w14:textId="77777777" w:rsidTr="00592DC4">
        <w:trPr>
          <w:trHeight w:val="340"/>
        </w:trPr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E41951" w14:textId="77777777" w:rsidR="00145A83" w:rsidRPr="001E7F2F" w:rsidRDefault="00145A83" w:rsidP="001458E6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3131" w:type="pct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AC2E5E" w14:textId="77777777" w:rsidR="00145A83" w:rsidRPr="001E7F2F" w:rsidRDefault="00145A83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48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B7C07" w14:textId="77777777" w:rsidR="00145A83" w:rsidRPr="001E7F2F" w:rsidRDefault="00145A83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592DC4" w:rsidRPr="001E7F2F" w14:paraId="37FE10B2" w14:textId="77777777" w:rsidTr="00592DC4">
        <w:trPr>
          <w:trHeight w:val="340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3106BF" w14:textId="51E96816" w:rsidR="00145A83" w:rsidRPr="001E7F2F" w:rsidRDefault="003A01D4" w:rsidP="001458E6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25.</w:t>
            </w:r>
          </w:p>
        </w:tc>
        <w:tc>
          <w:tcPr>
            <w:tcW w:w="2500" w:type="pct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DCAFFD" w14:textId="77777777" w:rsidR="00145A83" w:rsidRPr="001E7F2F" w:rsidRDefault="00145A83" w:rsidP="00746535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Membership/Fellowship in Professional Bodies if any</w:t>
            </w:r>
          </w:p>
        </w:tc>
        <w:tc>
          <w:tcPr>
            <w:tcW w:w="2179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87E9D" w14:textId="77777777" w:rsidR="00145A83" w:rsidRPr="001E7F2F" w:rsidRDefault="00145A83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592DC4" w:rsidRPr="001E7F2F" w14:paraId="3A7D265A" w14:textId="77777777" w:rsidTr="00592DC4">
        <w:trPr>
          <w:trHeight w:val="340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D35754" w14:textId="45FFF64B" w:rsidR="00145A83" w:rsidRPr="001E7F2F" w:rsidRDefault="003A01D4" w:rsidP="001458E6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26.</w:t>
            </w:r>
          </w:p>
        </w:tc>
        <w:tc>
          <w:tcPr>
            <w:tcW w:w="2500" w:type="pct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CA031D" w14:textId="77777777" w:rsidR="00145A83" w:rsidRPr="001E7F2F" w:rsidRDefault="00145A83" w:rsidP="00746535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No. of Countries Visited</w:t>
            </w:r>
          </w:p>
        </w:tc>
        <w:tc>
          <w:tcPr>
            <w:tcW w:w="2179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641F5" w14:textId="77777777" w:rsidR="00145A83" w:rsidRPr="001E7F2F" w:rsidRDefault="00145A83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592DC4" w:rsidRPr="001E7F2F" w14:paraId="0E276304" w14:textId="77777777" w:rsidTr="00592DC4">
        <w:trPr>
          <w:trHeight w:val="340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351612" w14:textId="67AB9CB4" w:rsidR="00145A83" w:rsidRPr="001E7F2F" w:rsidRDefault="003A01D4" w:rsidP="001458E6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27.</w:t>
            </w:r>
          </w:p>
        </w:tc>
        <w:tc>
          <w:tcPr>
            <w:tcW w:w="2500" w:type="pct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9CA668" w14:textId="77777777" w:rsidR="00145A83" w:rsidRPr="001E7F2F" w:rsidRDefault="00145A83" w:rsidP="00746535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Mention notice period needed for joining if offered a post</w:t>
            </w:r>
          </w:p>
        </w:tc>
        <w:tc>
          <w:tcPr>
            <w:tcW w:w="2179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88C9D" w14:textId="77777777" w:rsidR="00145A83" w:rsidRPr="001E7F2F" w:rsidRDefault="00145A83" w:rsidP="00746535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145A83" w:rsidRPr="001E7F2F" w14:paraId="7BF9B7B3" w14:textId="77777777" w:rsidTr="00592DC4">
        <w:trPr>
          <w:trHeight w:val="215"/>
        </w:trPr>
        <w:tc>
          <w:tcPr>
            <w:tcW w:w="5000" w:type="pct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E4D39" w14:textId="77777777" w:rsidR="00145A83" w:rsidRPr="001E7F2F" w:rsidRDefault="00145A83" w:rsidP="00BE4345">
            <w:pPr>
              <w:snapToGrid w:val="0"/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</w:p>
          <w:p w14:paraId="7FDBE32E" w14:textId="77777777" w:rsidR="00145A83" w:rsidRPr="00414197" w:rsidRDefault="00145A83" w:rsidP="00BE4345">
            <w:pPr>
              <w:rPr>
                <w:rFonts w:ascii="Bookman Old Style" w:hAnsi="Bookman Old Style"/>
                <w:b/>
                <w:sz w:val="16"/>
                <w:szCs w:val="16"/>
              </w:rPr>
            </w:pPr>
          </w:p>
          <w:p w14:paraId="34B8DD22" w14:textId="77777777" w:rsidR="00592DC4" w:rsidRPr="00414197" w:rsidRDefault="00145A83" w:rsidP="00BE4345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 w:rsidRPr="00414197">
              <w:rPr>
                <w:rFonts w:ascii="Bookman Old Style" w:hAnsi="Bookman Old Style"/>
                <w:b/>
                <w:sz w:val="16"/>
                <w:szCs w:val="16"/>
              </w:rPr>
              <w:t xml:space="preserve">                                                                                </w:t>
            </w:r>
            <w:r w:rsidR="00592DC4" w:rsidRPr="00414197">
              <w:rPr>
                <w:rFonts w:ascii="Bookman Old Style" w:hAnsi="Bookman Old Style"/>
                <w:b/>
                <w:sz w:val="16"/>
                <w:szCs w:val="16"/>
              </w:rPr>
              <w:t xml:space="preserve">                         </w:t>
            </w:r>
          </w:p>
          <w:p w14:paraId="5AABDCD0" w14:textId="77777777" w:rsidR="00592DC4" w:rsidRDefault="00592DC4" w:rsidP="00BE4345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  <w:p w14:paraId="31A75878" w14:textId="1CA6C01B" w:rsidR="00BE4345" w:rsidRPr="00BE4345" w:rsidRDefault="00145A83" w:rsidP="0062294E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b/>
                <w:sz w:val="18"/>
                <w:szCs w:val="18"/>
              </w:rPr>
              <w:t xml:space="preserve"> Signature of the Applicant with Date</w:t>
            </w:r>
          </w:p>
        </w:tc>
      </w:tr>
    </w:tbl>
    <w:p w14:paraId="22540864" w14:textId="77777777" w:rsidR="009F772F" w:rsidRPr="00C17EC5" w:rsidRDefault="009F772F" w:rsidP="0062294E">
      <w:pPr>
        <w:rPr>
          <w:rFonts w:ascii="Bookman Old Style" w:hAnsi="Bookman Old Style"/>
          <w:b/>
          <w:bCs/>
          <w:smallCaps/>
          <w:sz w:val="22"/>
          <w:szCs w:val="22"/>
          <w:u w:val="single"/>
          <w:lang w:val="en-US"/>
        </w:rPr>
      </w:pPr>
    </w:p>
    <w:sectPr w:rsidR="009F772F" w:rsidRPr="00C17EC5" w:rsidSect="00145A83">
      <w:footerReference w:type="default" r:id="rId8"/>
      <w:headerReference w:type="first" r:id="rId9"/>
      <w:footerReference w:type="first" r:id="rId10"/>
      <w:type w:val="continuous"/>
      <w:pgSz w:w="11906" w:h="16838" w:code="9"/>
      <w:pgMar w:top="567" w:right="851" w:bottom="425" w:left="851" w:header="284" w:footer="16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61C8D1" w14:textId="77777777" w:rsidR="00340FDF" w:rsidRDefault="00340FDF" w:rsidP="00FA760B">
      <w:r>
        <w:separator/>
      </w:r>
    </w:p>
  </w:endnote>
  <w:endnote w:type="continuationSeparator" w:id="0">
    <w:p w14:paraId="13D80575" w14:textId="77777777" w:rsidR="00340FDF" w:rsidRDefault="00340FDF" w:rsidP="00FA7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Kruti Dev 045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5820918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2FF74D0" w14:textId="55A59034" w:rsidR="00AA16CA" w:rsidRDefault="00AA16CA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43940126"/>
      <w:docPartObj>
        <w:docPartGallery w:val="Page Numbers (Bottom of Page)"/>
        <w:docPartUnique/>
      </w:docPartObj>
    </w:sdtPr>
    <w:sdtContent>
      <w:sdt>
        <w:sdtPr>
          <w:id w:val="2005001071"/>
          <w:docPartObj>
            <w:docPartGallery w:val="Page Numbers (Top of Page)"/>
            <w:docPartUnique/>
          </w:docPartObj>
        </w:sdtPr>
        <w:sdtContent>
          <w:p w14:paraId="21A4FFAB" w14:textId="78D27F6B" w:rsidR="00CA308D" w:rsidRPr="00AA16CA" w:rsidRDefault="00AA16CA" w:rsidP="00AA16CA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BA626E" w14:textId="77777777" w:rsidR="00340FDF" w:rsidRDefault="00340FDF" w:rsidP="00FA760B">
      <w:r>
        <w:separator/>
      </w:r>
    </w:p>
  </w:footnote>
  <w:footnote w:type="continuationSeparator" w:id="0">
    <w:p w14:paraId="27EF2201" w14:textId="77777777" w:rsidR="00340FDF" w:rsidRDefault="00340FDF" w:rsidP="00FA76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0216" w:type="dxa"/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216"/>
    </w:tblGrid>
    <w:tr w:rsidR="00145A83" w:rsidRPr="001D1A49" w14:paraId="5AF55240" w14:textId="77777777" w:rsidTr="00145A83">
      <w:trPr>
        <w:trHeight w:val="1249"/>
      </w:trPr>
      <w:tc>
        <w:tcPr>
          <w:tcW w:w="10216" w:type="dxa"/>
        </w:tcPr>
        <w:p w14:paraId="66EE4157" w14:textId="7593F354" w:rsidR="00145A83" w:rsidRPr="00145A83" w:rsidRDefault="00145A83" w:rsidP="00773517">
          <w:pPr>
            <w:shd w:val="clear" w:color="auto" w:fill="FFFFFF"/>
            <w:ind w:left="-104" w:right="-113"/>
            <w:jc w:val="center"/>
            <w:outlineLvl w:val="1"/>
            <w:rPr>
              <w:rFonts w:ascii="Kruti Dev 045" w:hAnsi="Kruti Dev 045" w:cs="Arial Unicode MS"/>
              <w:b/>
              <w:bCs/>
              <w:sz w:val="40"/>
              <w:szCs w:val="36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82816" behindDoc="0" locked="0" layoutInCell="1" allowOverlap="1" wp14:anchorId="296F4F8E" wp14:editId="47EAD075">
                <wp:simplePos x="0" y="0"/>
                <wp:positionH relativeFrom="column">
                  <wp:posOffset>534670</wp:posOffset>
                </wp:positionH>
                <wp:positionV relativeFrom="paragraph">
                  <wp:posOffset>25400</wp:posOffset>
                </wp:positionV>
                <wp:extent cx="607060" cy="748030"/>
                <wp:effectExtent l="0" t="0" r="2540" b="0"/>
                <wp:wrapNone/>
                <wp:docPr id="1946972275" name="Picture 19469722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ownload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60" cy="7480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145A83">
            <w:rPr>
              <w:rFonts w:ascii="Kruti Dev 045" w:hAnsi="Kruti Dev 045" w:cs="Arial Unicode MS" w:hint="cs"/>
              <w:b/>
              <w:bCs/>
              <w:sz w:val="40"/>
              <w:szCs w:val="36"/>
              <w:cs/>
            </w:rPr>
            <w:t>राष्ट्रीय</w:t>
          </w:r>
          <w:r w:rsidRPr="00145A83">
            <w:rPr>
              <w:rFonts w:ascii="Kruti Dev 045" w:hAnsi="Kruti Dev 045" w:cs="Arial Unicode MS"/>
              <w:b/>
              <w:bCs/>
              <w:sz w:val="40"/>
              <w:szCs w:val="36"/>
              <w:cs/>
            </w:rPr>
            <w:t xml:space="preserve"> </w:t>
          </w:r>
          <w:r w:rsidRPr="00145A83">
            <w:rPr>
              <w:rFonts w:ascii="Kruti Dev 045" w:hAnsi="Kruti Dev 045" w:cs="Arial Unicode MS" w:hint="cs"/>
              <w:b/>
              <w:bCs/>
              <w:sz w:val="40"/>
              <w:szCs w:val="36"/>
              <w:cs/>
            </w:rPr>
            <w:t>प्रौद्योगिकी</w:t>
          </w:r>
          <w:r w:rsidRPr="00145A83">
            <w:rPr>
              <w:rFonts w:ascii="Kruti Dev 045" w:hAnsi="Kruti Dev 045" w:cs="Arial Unicode MS"/>
              <w:b/>
              <w:bCs/>
              <w:sz w:val="40"/>
              <w:szCs w:val="36"/>
              <w:cs/>
            </w:rPr>
            <w:t xml:space="preserve"> </w:t>
          </w:r>
          <w:r w:rsidRPr="00145A83">
            <w:rPr>
              <w:rFonts w:ascii="Kruti Dev 045" w:hAnsi="Kruti Dev 045" w:cs="Arial Unicode MS" w:hint="cs"/>
              <w:b/>
              <w:bCs/>
              <w:sz w:val="40"/>
              <w:szCs w:val="36"/>
              <w:cs/>
            </w:rPr>
            <w:t>संस्थान</w:t>
          </w:r>
          <w:r w:rsidRPr="00145A83">
            <w:rPr>
              <w:rFonts w:ascii="Kruti Dev 045" w:hAnsi="Kruti Dev 045" w:cs="Arial Unicode MS"/>
              <w:b/>
              <w:bCs/>
              <w:sz w:val="40"/>
              <w:szCs w:val="36"/>
              <w:cs/>
            </w:rPr>
            <w:t xml:space="preserve"> </w:t>
          </w:r>
          <w:r w:rsidRPr="00145A83">
            <w:rPr>
              <w:rFonts w:ascii="Kruti Dev 045" w:hAnsi="Kruti Dev 045" w:cs="Arial Unicode MS" w:hint="cs"/>
              <w:b/>
              <w:bCs/>
              <w:sz w:val="40"/>
              <w:szCs w:val="36"/>
              <w:cs/>
            </w:rPr>
            <w:t>जमशेदपुर</w:t>
          </w:r>
        </w:p>
        <w:p w14:paraId="627B6BF2" w14:textId="2EE72C1C" w:rsidR="00145A83" w:rsidRPr="00CC13CB" w:rsidRDefault="00145A83" w:rsidP="00773517">
          <w:pPr>
            <w:shd w:val="clear" w:color="auto" w:fill="FFFFFF"/>
            <w:ind w:left="-104" w:right="-113"/>
            <w:jc w:val="center"/>
            <w:outlineLvl w:val="1"/>
            <w:rPr>
              <w:rFonts w:ascii="Arial" w:hAnsi="Arial" w:cs="Arial"/>
              <w:b/>
              <w:bCs/>
              <w:sz w:val="32"/>
              <w:szCs w:val="32"/>
            </w:rPr>
          </w:pPr>
          <w:r w:rsidRPr="00145A83">
            <w:rPr>
              <w:rFonts w:ascii="Arial" w:hAnsi="Arial" w:cs="Arial"/>
              <w:b/>
              <w:bCs/>
              <w:sz w:val="28"/>
              <w:szCs w:val="28"/>
            </w:rPr>
            <w:t>National Institute of Technology Jamshedpur</w:t>
          </w:r>
        </w:p>
        <w:p w14:paraId="10D87460" w14:textId="3678B2BF" w:rsidR="00145A83" w:rsidRPr="002A5A75" w:rsidRDefault="00145A83" w:rsidP="00145A83">
          <w:pPr>
            <w:keepNext/>
            <w:tabs>
              <w:tab w:val="left" w:pos="6480"/>
            </w:tabs>
            <w:autoSpaceDE w:val="0"/>
            <w:spacing w:after="120"/>
            <w:jc w:val="center"/>
            <w:rPr>
              <w:rFonts w:ascii="Bookman Old Style" w:hAnsi="Bookman Old Style"/>
              <w:color w:val="FF0000"/>
            </w:rPr>
          </w:pPr>
          <w:r>
            <w:rPr>
              <w:rFonts w:ascii="Bookman Old Style" w:hAnsi="Bookman Old Style"/>
              <w:b/>
              <w:bCs/>
              <w:color w:val="FF0000"/>
            </w:rPr>
            <w:t xml:space="preserve">Application Form for </w:t>
          </w:r>
          <w:proofErr w:type="spellStart"/>
          <w:r>
            <w:rPr>
              <w:rFonts w:ascii="Bookman Old Style" w:hAnsi="Bookman Old Style"/>
              <w:b/>
              <w:bCs/>
              <w:color w:val="FF0000"/>
            </w:rPr>
            <w:t>Adhoc</w:t>
          </w:r>
          <w:proofErr w:type="spellEnd"/>
          <w:r>
            <w:rPr>
              <w:rFonts w:ascii="Bookman Old Style" w:hAnsi="Bookman Old Style"/>
              <w:b/>
              <w:bCs/>
              <w:color w:val="FF0000"/>
            </w:rPr>
            <w:t xml:space="preserve"> Faculty</w:t>
          </w:r>
        </w:p>
      </w:tc>
    </w:tr>
    <w:tr w:rsidR="00A30108" w:rsidRPr="00F45B3D" w14:paraId="0157C2AA" w14:textId="77777777" w:rsidTr="00145A83">
      <w:trPr>
        <w:trHeight w:val="313"/>
      </w:trPr>
      <w:tc>
        <w:tcPr>
          <w:tcW w:w="10216" w:type="dxa"/>
        </w:tcPr>
        <w:p w14:paraId="1061571E" w14:textId="2150483C" w:rsidR="00A30108" w:rsidRPr="00F45B3D" w:rsidRDefault="00A30108" w:rsidP="00145A83">
          <w:pPr>
            <w:rPr>
              <w:rFonts w:asciiTheme="majorHAnsi" w:hAnsiTheme="majorHAnsi"/>
              <w:b/>
              <w:bCs/>
              <w:sz w:val="40"/>
              <w:szCs w:val="40"/>
            </w:rPr>
          </w:pPr>
          <w:r w:rsidRPr="00F45B3D">
            <w:rPr>
              <w:rFonts w:asciiTheme="majorHAnsi" w:hAnsiTheme="majorHAnsi" w:cs="Arial"/>
              <w:b/>
              <w:bCs/>
              <w:szCs w:val="22"/>
              <w:lang w:val="en-US"/>
            </w:rPr>
            <w:t xml:space="preserve">Advt. No. </w:t>
          </w:r>
          <w:r>
            <w:rPr>
              <w:rFonts w:asciiTheme="majorHAnsi" w:hAnsiTheme="majorHAnsi" w:cs="Arial"/>
              <w:b/>
              <w:bCs/>
              <w:szCs w:val="22"/>
              <w:lang w:val="en-US"/>
            </w:rPr>
            <w:t>NITJSR/ESS/</w:t>
          </w:r>
          <w:r w:rsidR="00F64CD3">
            <w:rPr>
              <w:rFonts w:asciiTheme="majorHAnsi" w:hAnsiTheme="majorHAnsi" w:cs="Arial"/>
              <w:b/>
              <w:bCs/>
              <w:szCs w:val="22"/>
              <w:lang w:val="en-US"/>
            </w:rPr>
            <w:t>ADVT/</w:t>
          </w:r>
          <w:r>
            <w:rPr>
              <w:rFonts w:asciiTheme="majorHAnsi" w:hAnsiTheme="majorHAnsi" w:cs="Arial"/>
              <w:b/>
              <w:bCs/>
              <w:szCs w:val="22"/>
              <w:lang w:val="en-US"/>
            </w:rPr>
            <w:t>CD/2025</w:t>
          </w:r>
          <w:r w:rsidRPr="00F45B3D">
            <w:rPr>
              <w:rFonts w:asciiTheme="majorHAnsi" w:hAnsiTheme="majorHAnsi" w:cs="Arial"/>
              <w:b/>
              <w:bCs/>
              <w:szCs w:val="22"/>
              <w:lang w:val="en-US"/>
            </w:rPr>
            <w:t>/</w:t>
          </w:r>
          <w:r w:rsidR="00F64CD3">
            <w:rPr>
              <w:rFonts w:asciiTheme="majorHAnsi" w:hAnsiTheme="majorHAnsi" w:cs="Arial"/>
              <w:b/>
              <w:bCs/>
              <w:szCs w:val="22"/>
              <w:lang w:val="en-US"/>
            </w:rPr>
            <w:t>222</w:t>
          </w:r>
          <w:r w:rsidR="00145A83">
            <w:rPr>
              <w:rFonts w:asciiTheme="majorHAnsi" w:hAnsiTheme="majorHAnsi" w:cs="Arial"/>
              <w:b/>
              <w:bCs/>
              <w:szCs w:val="22"/>
              <w:lang w:val="en-US"/>
            </w:rPr>
            <w:t xml:space="preserve">       </w:t>
          </w:r>
          <w:r w:rsidRPr="00F45B3D">
            <w:rPr>
              <w:rFonts w:asciiTheme="majorHAnsi" w:hAnsiTheme="majorHAnsi" w:cs="Arial"/>
              <w:b/>
              <w:bCs/>
              <w:szCs w:val="22"/>
              <w:lang w:val="en-US"/>
            </w:rPr>
            <w:t xml:space="preserve">                             </w:t>
          </w:r>
          <w:r>
            <w:rPr>
              <w:rFonts w:asciiTheme="majorHAnsi" w:hAnsiTheme="majorHAnsi" w:cs="Arial"/>
              <w:b/>
              <w:bCs/>
              <w:szCs w:val="22"/>
              <w:lang w:val="en-US"/>
            </w:rPr>
            <w:t xml:space="preserve">                      </w:t>
          </w:r>
          <w:r w:rsidR="00F64CD3">
            <w:rPr>
              <w:rFonts w:asciiTheme="majorHAnsi" w:hAnsiTheme="majorHAnsi" w:cs="Arial"/>
              <w:b/>
              <w:bCs/>
              <w:szCs w:val="22"/>
              <w:lang w:val="en-US"/>
            </w:rPr>
            <w:t xml:space="preserve">  </w:t>
          </w:r>
          <w:r>
            <w:rPr>
              <w:rFonts w:asciiTheme="majorHAnsi" w:hAnsiTheme="majorHAnsi" w:cs="Arial"/>
              <w:b/>
              <w:bCs/>
              <w:szCs w:val="22"/>
              <w:lang w:val="en-US"/>
            </w:rPr>
            <w:t>Date</w:t>
          </w:r>
          <w:r w:rsidR="004E49BC">
            <w:rPr>
              <w:rFonts w:asciiTheme="majorHAnsi" w:hAnsiTheme="majorHAnsi" w:cs="Arial"/>
              <w:b/>
              <w:bCs/>
              <w:szCs w:val="22"/>
              <w:lang w:val="en-US"/>
            </w:rPr>
            <w:t xml:space="preserve"> </w:t>
          </w:r>
          <w:r w:rsidR="00145A83">
            <w:rPr>
              <w:rFonts w:asciiTheme="majorHAnsi" w:hAnsiTheme="majorHAnsi" w:cs="Arial"/>
              <w:b/>
              <w:bCs/>
              <w:szCs w:val="22"/>
              <w:lang w:val="en-US"/>
            </w:rPr>
            <w:t xml:space="preserve">- </w:t>
          </w:r>
          <w:r w:rsidR="00F64CD3">
            <w:rPr>
              <w:rFonts w:asciiTheme="majorHAnsi" w:hAnsiTheme="majorHAnsi" w:cs="Arial"/>
              <w:b/>
              <w:bCs/>
              <w:szCs w:val="22"/>
              <w:lang w:val="en-US"/>
            </w:rPr>
            <w:t>27/01</w:t>
          </w:r>
          <w:r w:rsidRPr="00F45B3D">
            <w:rPr>
              <w:rFonts w:asciiTheme="majorHAnsi" w:hAnsiTheme="majorHAnsi" w:cs="Arial"/>
              <w:b/>
              <w:bCs/>
              <w:szCs w:val="22"/>
              <w:lang w:val="en-US"/>
            </w:rPr>
            <w:t>/202</w:t>
          </w:r>
          <w:r>
            <w:rPr>
              <w:rFonts w:asciiTheme="majorHAnsi" w:hAnsiTheme="majorHAnsi" w:cs="Arial"/>
              <w:b/>
              <w:bCs/>
              <w:szCs w:val="22"/>
              <w:lang w:val="en-US"/>
            </w:rPr>
            <w:t>5</w:t>
          </w:r>
        </w:p>
      </w:tc>
    </w:tr>
  </w:tbl>
  <w:p w14:paraId="1ED3A00B" w14:textId="77777777" w:rsidR="00A30108" w:rsidRPr="00354A33" w:rsidRDefault="00A30108" w:rsidP="00354A33">
    <w:pPr>
      <w:ind w:right="-144"/>
      <w:rPr>
        <w:rFonts w:asciiTheme="majorHAnsi" w:hAnsiTheme="majorHAnsi" w:cs="Arial"/>
        <w:b/>
        <w:bCs/>
        <w:sz w:val="2"/>
        <w:szCs w:val="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0A80AAE"/>
    <w:lvl w:ilvl="0">
      <w:start w:val="1"/>
      <w:numFmt w:val="bullet"/>
      <w:pStyle w:val="ListBullet"/>
      <w:lvlText w:val=""/>
      <w:lvlJc w:val="left"/>
      <w:pPr>
        <w:tabs>
          <w:tab w:val="num" w:pos="-578"/>
        </w:tabs>
        <w:ind w:left="-578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lowerRoman"/>
      <w:lvlText w:val="(%1)"/>
      <w:lvlJc w:val="left"/>
      <w:pPr>
        <w:tabs>
          <w:tab w:val="num" w:pos="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lowerRoman"/>
      <w:lvlText w:val="(%1)"/>
      <w:lvlJc w:val="left"/>
      <w:pPr>
        <w:tabs>
          <w:tab w:val="num" w:pos="0"/>
        </w:tabs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Roman"/>
      <w:lvlText w:val="(%1)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lowerRoman"/>
      <w:lvlText w:val="(%1)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</w:rPr>
    </w:lvl>
  </w:abstractNum>
  <w:abstractNum w:abstractNumId="5" w15:restartNumberingAfterBreak="0">
    <w:nsid w:val="00000006"/>
    <w:multiLevelType w:val="singleLevel"/>
    <w:tmpl w:val="00000006"/>
    <w:name w:val="WW8Num8"/>
    <w:lvl w:ilvl="0">
      <w:start w:val="1"/>
      <w:numFmt w:val="lowerRoman"/>
      <w:suff w:val="space"/>
      <w:lvlText w:val="(%1)"/>
      <w:lvlJc w:val="left"/>
      <w:pPr>
        <w:tabs>
          <w:tab w:val="num" w:pos="0"/>
        </w:tabs>
        <w:ind w:left="720" w:hanging="720"/>
      </w:pPr>
    </w:lvl>
  </w:abstractNum>
  <w:abstractNum w:abstractNumId="6" w15:restartNumberingAfterBreak="0">
    <w:nsid w:val="00000007"/>
    <w:multiLevelType w:val="singleLevel"/>
    <w:tmpl w:val="00000007"/>
    <w:name w:val="WW8Num10"/>
    <w:lvl w:ilvl="0">
      <w:start w:val="1"/>
      <w:numFmt w:val="lowerRoman"/>
      <w:lvlText w:val="(%1)"/>
      <w:lvlJc w:val="left"/>
      <w:pPr>
        <w:tabs>
          <w:tab w:val="num" w:pos="0"/>
        </w:tabs>
        <w:ind w:left="360" w:hanging="360"/>
      </w:pPr>
      <w:rPr>
        <w:sz w:val="20"/>
      </w:rPr>
    </w:lvl>
  </w:abstractNum>
  <w:abstractNum w:abstractNumId="7" w15:restartNumberingAfterBreak="0">
    <w:nsid w:val="00000008"/>
    <w:multiLevelType w:val="singleLevel"/>
    <w:tmpl w:val="00000008"/>
    <w:name w:val="WW8Num11"/>
    <w:lvl w:ilvl="0">
      <w:start w:val="1"/>
      <w:numFmt w:val="lowerRoman"/>
      <w:lvlText w:val="(%1)"/>
      <w:lvlJc w:val="left"/>
      <w:pPr>
        <w:tabs>
          <w:tab w:val="num" w:pos="0"/>
        </w:tabs>
        <w:ind w:left="360" w:hanging="360"/>
      </w:pPr>
    </w:lvl>
  </w:abstractNum>
  <w:abstractNum w:abstractNumId="8" w15:restartNumberingAfterBreak="0">
    <w:nsid w:val="00000009"/>
    <w:multiLevelType w:val="singleLevel"/>
    <w:tmpl w:val="00000009"/>
    <w:name w:val="WW8Num15"/>
    <w:lvl w:ilvl="0">
      <w:start w:val="6"/>
      <w:numFmt w:val="lowerRoman"/>
      <w:suff w:val="space"/>
      <w:lvlText w:val="(%1)"/>
      <w:lvlJc w:val="left"/>
      <w:pPr>
        <w:tabs>
          <w:tab w:val="num" w:pos="0"/>
        </w:tabs>
        <w:ind w:left="360" w:hanging="360"/>
      </w:pPr>
      <w:rPr>
        <w:sz w:val="20"/>
      </w:rPr>
    </w:lvl>
  </w:abstractNum>
  <w:abstractNum w:abstractNumId="9" w15:restartNumberingAfterBreak="0">
    <w:nsid w:val="0000000A"/>
    <w:multiLevelType w:val="singleLevel"/>
    <w:tmpl w:val="0000000A"/>
    <w:name w:val="WW8Num17"/>
    <w:lvl w:ilvl="0">
      <w:start w:val="1"/>
      <w:numFmt w:val="lowerRoman"/>
      <w:lvlText w:val="(%1)"/>
      <w:lvlJc w:val="left"/>
      <w:pPr>
        <w:tabs>
          <w:tab w:val="num" w:pos="0"/>
        </w:tabs>
        <w:ind w:left="360" w:hanging="360"/>
      </w:pPr>
    </w:lvl>
  </w:abstractNum>
  <w:abstractNum w:abstractNumId="10" w15:restartNumberingAfterBreak="0">
    <w:nsid w:val="0000000B"/>
    <w:multiLevelType w:val="singleLevel"/>
    <w:tmpl w:val="0000000B"/>
    <w:name w:val="WW8Num20"/>
    <w:lvl w:ilvl="0">
      <w:start w:val="1"/>
      <w:numFmt w:val="lowerRoman"/>
      <w:suff w:val="space"/>
      <w:lvlText w:val="(%1)"/>
      <w:lvlJc w:val="left"/>
      <w:pPr>
        <w:tabs>
          <w:tab w:val="num" w:pos="0"/>
        </w:tabs>
        <w:ind w:left="360" w:hanging="360"/>
      </w:pPr>
      <w:rPr>
        <w:sz w:val="20"/>
      </w:rPr>
    </w:lvl>
  </w:abstractNum>
  <w:abstractNum w:abstractNumId="11" w15:restartNumberingAfterBreak="0">
    <w:nsid w:val="0000000C"/>
    <w:multiLevelType w:val="singleLevel"/>
    <w:tmpl w:val="0000000C"/>
    <w:name w:val="WW8Num23"/>
    <w:lvl w:ilvl="0">
      <w:start w:val="1"/>
      <w:numFmt w:val="lowerRoman"/>
      <w:lvlText w:val="(%1)"/>
      <w:lvlJc w:val="left"/>
      <w:pPr>
        <w:tabs>
          <w:tab w:val="num" w:pos="0"/>
        </w:tabs>
        <w:ind w:left="360" w:hanging="360"/>
      </w:pPr>
      <w:rPr>
        <w:sz w:val="20"/>
      </w:rPr>
    </w:lvl>
  </w:abstractNum>
  <w:abstractNum w:abstractNumId="12" w15:restartNumberingAfterBreak="0">
    <w:nsid w:val="0000000D"/>
    <w:multiLevelType w:val="singleLevel"/>
    <w:tmpl w:val="0000000D"/>
    <w:name w:val="WW8Num24"/>
    <w:lvl w:ilvl="0">
      <w:start w:val="1"/>
      <w:numFmt w:val="lowerRoman"/>
      <w:lvlText w:val="(%1)"/>
      <w:lvlJc w:val="left"/>
      <w:pPr>
        <w:tabs>
          <w:tab w:val="num" w:pos="0"/>
        </w:tabs>
        <w:ind w:left="360" w:hanging="360"/>
      </w:pPr>
    </w:lvl>
  </w:abstractNum>
  <w:abstractNum w:abstractNumId="13" w15:restartNumberingAfterBreak="0">
    <w:nsid w:val="0000000E"/>
    <w:multiLevelType w:val="singleLevel"/>
    <w:tmpl w:val="0000000E"/>
    <w:name w:val="WW8Num25"/>
    <w:lvl w:ilvl="0">
      <w:start w:val="1"/>
      <w:numFmt w:val="lowerRoman"/>
      <w:lvlText w:val="(%1)"/>
      <w:lvlJc w:val="left"/>
      <w:pPr>
        <w:tabs>
          <w:tab w:val="num" w:pos="0"/>
        </w:tabs>
        <w:ind w:left="360" w:hanging="360"/>
      </w:pPr>
    </w:lvl>
  </w:abstractNum>
  <w:abstractNum w:abstractNumId="14" w15:restartNumberingAfterBreak="0">
    <w:nsid w:val="0000000F"/>
    <w:multiLevelType w:val="singleLevel"/>
    <w:tmpl w:val="0000000F"/>
    <w:name w:val="WW8Num27"/>
    <w:lvl w:ilvl="0">
      <w:start w:val="1"/>
      <w:numFmt w:val="lowerRoman"/>
      <w:suff w:val="space"/>
      <w:lvlText w:val="(%1)"/>
      <w:lvlJc w:val="left"/>
      <w:pPr>
        <w:tabs>
          <w:tab w:val="num" w:pos="0"/>
        </w:tabs>
        <w:ind w:left="360" w:hanging="360"/>
      </w:pPr>
    </w:lvl>
  </w:abstractNum>
  <w:abstractNum w:abstractNumId="15" w15:restartNumberingAfterBreak="0">
    <w:nsid w:val="00000010"/>
    <w:multiLevelType w:val="singleLevel"/>
    <w:tmpl w:val="00000010"/>
    <w:name w:val="WW8Num29"/>
    <w:lvl w:ilvl="0">
      <w:start w:val="1"/>
      <w:numFmt w:val="lowerRoman"/>
      <w:lvlText w:val="(%1)"/>
      <w:lvlJc w:val="left"/>
      <w:pPr>
        <w:tabs>
          <w:tab w:val="num" w:pos="0"/>
        </w:tabs>
        <w:ind w:left="360" w:hanging="360"/>
      </w:pPr>
      <w:rPr>
        <w:sz w:val="20"/>
      </w:rPr>
    </w:lvl>
  </w:abstractNum>
  <w:abstractNum w:abstractNumId="16" w15:restartNumberingAfterBreak="0">
    <w:nsid w:val="00000011"/>
    <w:multiLevelType w:val="singleLevel"/>
    <w:tmpl w:val="00000011"/>
    <w:name w:val="WW8Num35"/>
    <w:lvl w:ilvl="0">
      <w:start w:val="1"/>
      <w:numFmt w:val="lowerRoman"/>
      <w:suff w:val="space"/>
      <w:lvlText w:val="(%1)"/>
      <w:lvlJc w:val="left"/>
      <w:pPr>
        <w:tabs>
          <w:tab w:val="num" w:pos="0"/>
        </w:tabs>
        <w:ind w:left="360" w:hanging="360"/>
      </w:pPr>
      <w:rPr>
        <w:sz w:val="20"/>
      </w:rPr>
    </w:lvl>
  </w:abstractNum>
  <w:abstractNum w:abstractNumId="17" w15:restartNumberingAfterBreak="0">
    <w:nsid w:val="00000012"/>
    <w:multiLevelType w:val="singleLevel"/>
    <w:tmpl w:val="00000012"/>
    <w:name w:val="WW8Num39"/>
    <w:lvl w:ilvl="0">
      <w:start w:val="3"/>
      <w:numFmt w:val="lowerRoman"/>
      <w:lvlText w:val="(%1)"/>
      <w:lvlJc w:val="left"/>
      <w:pPr>
        <w:tabs>
          <w:tab w:val="num" w:pos="0"/>
        </w:tabs>
        <w:ind w:left="360" w:hanging="360"/>
      </w:pPr>
    </w:lvl>
  </w:abstractNum>
  <w:abstractNum w:abstractNumId="18" w15:restartNumberingAfterBreak="0">
    <w:nsid w:val="00000013"/>
    <w:multiLevelType w:val="singleLevel"/>
    <w:tmpl w:val="00000013"/>
    <w:name w:val="WW8Num44"/>
    <w:lvl w:ilvl="0">
      <w:start w:val="1"/>
      <w:numFmt w:val="lowerRoman"/>
      <w:lvlText w:val="(%1)"/>
      <w:lvlJc w:val="left"/>
      <w:pPr>
        <w:tabs>
          <w:tab w:val="num" w:pos="0"/>
        </w:tabs>
        <w:ind w:left="360" w:hanging="360"/>
      </w:pPr>
    </w:lvl>
  </w:abstractNum>
  <w:abstractNum w:abstractNumId="19" w15:restartNumberingAfterBreak="0">
    <w:nsid w:val="00000014"/>
    <w:multiLevelType w:val="singleLevel"/>
    <w:tmpl w:val="00000014"/>
    <w:name w:val="WW8Num46"/>
    <w:lvl w:ilvl="0">
      <w:start w:val="1"/>
      <w:numFmt w:val="lowerRoman"/>
      <w:suff w:val="space"/>
      <w:lvlText w:val="(%1)"/>
      <w:lvlJc w:val="left"/>
      <w:pPr>
        <w:tabs>
          <w:tab w:val="num" w:pos="0"/>
        </w:tabs>
        <w:ind w:left="1080" w:hanging="720"/>
      </w:pPr>
    </w:lvl>
  </w:abstractNum>
  <w:num w:numId="1" w16cid:durableId="706220415">
    <w:abstractNumId w:val="0"/>
  </w:num>
  <w:num w:numId="2" w16cid:durableId="555094948">
    <w:abstractNumId w:val="1"/>
  </w:num>
  <w:num w:numId="3" w16cid:durableId="1502811618">
    <w:abstractNumId w:val="5"/>
  </w:num>
  <w:num w:numId="4" w16cid:durableId="2025745424">
    <w:abstractNumId w:val="11"/>
  </w:num>
  <w:num w:numId="5" w16cid:durableId="1191841531">
    <w:abstractNumId w:val="13"/>
  </w:num>
  <w:num w:numId="6" w16cid:durableId="1482770602">
    <w:abstractNumId w:val="14"/>
  </w:num>
  <w:num w:numId="7" w16cid:durableId="183173211">
    <w:abstractNumId w:val="15"/>
  </w:num>
  <w:num w:numId="8" w16cid:durableId="1051227258">
    <w:abstractNumId w:val="17"/>
  </w:num>
  <w:num w:numId="9" w16cid:durableId="394742322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FF2"/>
    <w:rsid w:val="00001DF0"/>
    <w:rsid w:val="00001F27"/>
    <w:rsid w:val="00002A04"/>
    <w:rsid w:val="00005FE9"/>
    <w:rsid w:val="0000676A"/>
    <w:rsid w:val="00007AEC"/>
    <w:rsid w:val="00010F84"/>
    <w:rsid w:val="000205E1"/>
    <w:rsid w:val="00022B45"/>
    <w:rsid w:val="00034A4B"/>
    <w:rsid w:val="00043CD8"/>
    <w:rsid w:val="000540E7"/>
    <w:rsid w:val="00054C38"/>
    <w:rsid w:val="000623F0"/>
    <w:rsid w:val="00063280"/>
    <w:rsid w:val="00070A7D"/>
    <w:rsid w:val="00071FC6"/>
    <w:rsid w:val="00072C43"/>
    <w:rsid w:val="00076B7A"/>
    <w:rsid w:val="000809E3"/>
    <w:rsid w:val="000940A7"/>
    <w:rsid w:val="000942A3"/>
    <w:rsid w:val="0009431E"/>
    <w:rsid w:val="00094D18"/>
    <w:rsid w:val="00094F36"/>
    <w:rsid w:val="000A139E"/>
    <w:rsid w:val="000A21A3"/>
    <w:rsid w:val="000A52EF"/>
    <w:rsid w:val="000A5C29"/>
    <w:rsid w:val="000B08CE"/>
    <w:rsid w:val="000B2321"/>
    <w:rsid w:val="000B268D"/>
    <w:rsid w:val="000B2BCF"/>
    <w:rsid w:val="000B6D36"/>
    <w:rsid w:val="000B7E0B"/>
    <w:rsid w:val="000C331D"/>
    <w:rsid w:val="000C365D"/>
    <w:rsid w:val="000C5A85"/>
    <w:rsid w:val="000C77A6"/>
    <w:rsid w:val="000D02DF"/>
    <w:rsid w:val="000D7C53"/>
    <w:rsid w:val="000E27FE"/>
    <w:rsid w:val="001009FF"/>
    <w:rsid w:val="001012FD"/>
    <w:rsid w:val="001101B2"/>
    <w:rsid w:val="00115636"/>
    <w:rsid w:val="001161BE"/>
    <w:rsid w:val="00122DED"/>
    <w:rsid w:val="00123FF0"/>
    <w:rsid w:val="00132223"/>
    <w:rsid w:val="00136272"/>
    <w:rsid w:val="00137B5D"/>
    <w:rsid w:val="001458E6"/>
    <w:rsid w:val="00145A83"/>
    <w:rsid w:val="00146556"/>
    <w:rsid w:val="00147455"/>
    <w:rsid w:val="00147B85"/>
    <w:rsid w:val="0015015F"/>
    <w:rsid w:val="001571D7"/>
    <w:rsid w:val="0016282A"/>
    <w:rsid w:val="00163275"/>
    <w:rsid w:val="00185CAC"/>
    <w:rsid w:val="001952B7"/>
    <w:rsid w:val="00196F91"/>
    <w:rsid w:val="00197A46"/>
    <w:rsid w:val="001A5F46"/>
    <w:rsid w:val="001A64B0"/>
    <w:rsid w:val="001A659C"/>
    <w:rsid w:val="001B2420"/>
    <w:rsid w:val="001B535E"/>
    <w:rsid w:val="001B7654"/>
    <w:rsid w:val="001C0679"/>
    <w:rsid w:val="001C6546"/>
    <w:rsid w:val="001C6E19"/>
    <w:rsid w:val="001D05E4"/>
    <w:rsid w:val="001D21A7"/>
    <w:rsid w:val="001E0123"/>
    <w:rsid w:val="001E0259"/>
    <w:rsid w:val="001E2EF3"/>
    <w:rsid w:val="001E3A05"/>
    <w:rsid w:val="001E3AEC"/>
    <w:rsid w:val="001E5292"/>
    <w:rsid w:val="001E5E93"/>
    <w:rsid w:val="001E6145"/>
    <w:rsid w:val="001E7F2F"/>
    <w:rsid w:val="001F10AD"/>
    <w:rsid w:val="001F456B"/>
    <w:rsid w:val="001F50BF"/>
    <w:rsid w:val="001F6125"/>
    <w:rsid w:val="0020664B"/>
    <w:rsid w:val="00206A9C"/>
    <w:rsid w:val="002123A2"/>
    <w:rsid w:val="002124BD"/>
    <w:rsid w:val="00214055"/>
    <w:rsid w:val="00215875"/>
    <w:rsid w:val="00215E65"/>
    <w:rsid w:val="00220593"/>
    <w:rsid w:val="00221391"/>
    <w:rsid w:val="00222602"/>
    <w:rsid w:val="002254BF"/>
    <w:rsid w:val="00227BB6"/>
    <w:rsid w:val="00230276"/>
    <w:rsid w:val="00236EA3"/>
    <w:rsid w:val="00246669"/>
    <w:rsid w:val="00252F2E"/>
    <w:rsid w:val="00254C66"/>
    <w:rsid w:val="00255D2E"/>
    <w:rsid w:val="002566F1"/>
    <w:rsid w:val="0026095F"/>
    <w:rsid w:val="00261CEB"/>
    <w:rsid w:val="0026202C"/>
    <w:rsid w:val="002620DD"/>
    <w:rsid w:val="002635C0"/>
    <w:rsid w:val="00264A51"/>
    <w:rsid w:val="00271423"/>
    <w:rsid w:val="002813C2"/>
    <w:rsid w:val="002826D1"/>
    <w:rsid w:val="00284713"/>
    <w:rsid w:val="00290C99"/>
    <w:rsid w:val="00291823"/>
    <w:rsid w:val="00294BB5"/>
    <w:rsid w:val="00295E57"/>
    <w:rsid w:val="002964DF"/>
    <w:rsid w:val="002A44C2"/>
    <w:rsid w:val="002A465A"/>
    <w:rsid w:val="002A5A75"/>
    <w:rsid w:val="002A6816"/>
    <w:rsid w:val="002A7298"/>
    <w:rsid w:val="002B0E19"/>
    <w:rsid w:val="002B191F"/>
    <w:rsid w:val="002C3440"/>
    <w:rsid w:val="002C7C35"/>
    <w:rsid w:val="002D0D60"/>
    <w:rsid w:val="002D4DA2"/>
    <w:rsid w:val="002D693E"/>
    <w:rsid w:val="002E34BA"/>
    <w:rsid w:val="002E676D"/>
    <w:rsid w:val="002E7593"/>
    <w:rsid w:val="002F0C1C"/>
    <w:rsid w:val="002F197A"/>
    <w:rsid w:val="002F28FF"/>
    <w:rsid w:val="00307609"/>
    <w:rsid w:val="00307EFD"/>
    <w:rsid w:val="00310C5A"/>
    <w:rsid w:val="00312D7F"/>
    <w:rsid w:val="0031415F"/>
    <w:rsid w:val="0031452C"/>
    <w:rsid w:val="00315E99"/>
    <w:rsid w:val="00317478"/>
    <w:rsid w:val="00321277"/>
    <w:rsid w:val="00325719"/>
    <w:rsid w:val="0032688C"/>
    <w:rsid w:val="0033032D"/>
    <w:rsid w:val="0033733A"/>
    <w:rsid w:val="00340178"/>
    <w:rsid w:val="00340FDF"/>
    <w:rsid w:val="003411B6"/>
    <w:rsid w:val="0034296F"/>
    <w:rsid w:val="0034490B"/>
    <w:rsid w:val="00350208"/>
    <w:rsid w:val="00354A33"/>
    <w:rsid w:val="003678D0"/>
    <w:rsid w:val="0037400D"/>
    <w:rsid w:val="00374B58"/>
    <w:rsid w:val="003844A2"/>
    <w:rsid w:val="003844BD"/>
    <w:rsid w:val="0039041F"/>
    <w:rsid w:val="00394E79"/>
    <w:rsid w:val="00394F7A"/>
    <w:rsid w:val="00395C77"/>
    <w:rsid w:val="00395E2E"/>
    <w:rsid w:val="0039611A"/>
    <w:rsid w:val="003A01D4"/>
    <w:rsid w:val="003A0892"/>
    <w:rsid w:val="003A1A23"/>
    <w:rsid w:val="003A4936"/>
    <w:rsid w:val="003A6E00"/>
    <w:rsid w:val="003B24D8"/>
    <w:rsid w:val="003C1A39"/>
    <w:rsid w:val="003D0CFA"/>
    <w:rsid w:val="003D670F"/>
    <w:rsid w:val="003E03AB"/>
    <w:rsid w:val="003E10C6"/>
    <w:rsid w:val="003E1AC5"/>
    <w:rsid w:val="003F0410"/>
    <w:rsid w:val="003F472F"/>
    <w:rsid w:val="003F6C46"/>
    <w:rsid w:val="004034BA"/>
    <w:rsid w:val="0040606D"/>
    <w:rsid w:val="004075D0"/>
    <w:rsid w:val="00410378"/>
    <w:rsid w:val="00413865"/>
    <w:rsid w:val="00414197"/>
    <w:rsid w:val="004251EA"/>
    <w:rsid w:val="004253F5"/>
    <w:rsid w:val="004318E2"/>
    <w:rsid w:val="004352D9"/>
    <w:rsid w:val="004424C3"/>
    <w:rsid w:val="004440ED"/>
    <w:rsid w:val="004460A2"/>
    <w:rsid w:val="00447216"/>
    <w:rsid w:val="00451CB0"/>
    <w:rsid w:val="004603A5"/>
    <w:rsid w:val="004608EC"/>
    <w:rsid w:val="00461EFF"/>
    <w:rsid w:val="0046228C"/>
    <w:rsid w:val="00464E42"/>
    <w:rsid w:val="00472BF2"/>
    <w:rsid w:val="004764F9"/>
    <w:rsid w:val="0048392D"/>
    <w:rsid w:val="00484B09"/>
    <w:rsid w:val="00485B48"/>
    <w:rsid w:val="00485FF8"/>
    <w:rsid w:val="00497087"/>
    <w:rsid w:val="004A1711"/>
    <w:rsid w:val="004A2F3C"/>
    <w:rsid w:val="004A3CB8"/>
    <w:rsid w:val="004A4866"/>
    <w:rsid w:val="004B249E"/>
    <w:rsid w:val="004B4BAF"/>
    <w:rsid w:val="004B5590"/>
    <w:rsid w:val="004B56C9"/>
    <w:rsid w:val="004B68DA"/>
    <w:rsid w:val="004C2BC2"/>
    <w:rsid w:val="004C59C1"/>
    <w:rsid w:val="004D3785"/>
    <w:rsid w:val="004D710F"/>
    <w:rsid w:val="004E1259"/>
    <w:rsid w:val="004E341A"/>
    <w:rsid w:val="004E3F8D"/>
    <w:rsid w:val="004E49BC"/>
    <w:rsid w:val="004E57E8"/>
    <w:rsid w:val="004E7465"/>
    <w:rsid w:val="004E7C32"/>
    <w:rsid w:val="004F7D38"/>
    <w:rsid w:val="004F7DF8"/>
    <w:rsid w:val="00500CB9"/>
    <w:rsid w:val="00501C6D"/>
    <w:rsid w:val="00502676"/>
    <w:rsid w:val="0050286E"/>
    <w:rsid w:val="0050689A"/>
    <w:rsid w:val="005107BC"/>
    <w:rsid w:val="00510B3C"/>
    <w:rsid w:val="00515418"/>
    <w:rsid w:val="00525012"/>
    <w:rsid w:val="00530340"/>
    <w:rsid w:val="0053237A"/>
    <w:rsid w:val="005509DA"/>
    <w:rsid w:val="00550DFE"/>
    <w:rsid w:val="00556922"/>
    <w:rsid w:val="0056349F"/>
    <w:rsid w:val="005642D1"/>
    <w:rsid w:val="00572340"/>
    <w:rsid w:val="00585E68"/>
    <w:rsid w:val="00592DC4"/>
    <w:rsid w:val="0059327E"/>
    <w:rsid w:val="00593AAA"/>
    <w:rsid w:val="00595C62"/>
    <w:rsid w:val="005976D1"/>
    <w:rsid w:val="005A3DA3"/>
    <w:rsid w:val="005A4264"/>
    <w:rsid w:val="005A6E85"/>
    <w:rsid w:val="005A751F"/>
    <w:rsid w:val="005B1C96"/>
    <w:rsid w:val="005B21B1"/>
    <w:rsid w:val="005C022E"/>
    <w:rsid w:val="005C0675"/>
    <w:rsid w:val="005C18B4"/>
    <w:rsid w:val="005D00A4"/>
    <w:rsid w:val="005D426D"/>
    <w:rsid w:val="005D5CF6"/>
    <w:rsid w:val="005E0340"/>
    <w:rsid w:val="005E1C71"/>
    <w:rsid w:val="005E2CF9"/>
    <w:rsid w:val="005E412C"/>
    <w:rsid w:val="005E4635"/>
    <w:rsid w:val="005F11D4"/>
    <w:rsid w:val="005F187A"/>
    <w:rsid w:val="005F382F"/>
    <w:rsid w:val="005F6DE6"/>
    <w:rsid w:val="00601277"/>
    <w:rsid w:val="00603225"/>
    <w:rsid w:val="00605807"/>
    <w:rsid w:val="00606272"/>
    <w:rsid w:val="00606D35"/>
    <w:rsid w:val="006104DA"/>
    <w:rsid w:val="00612594"/>
    <w:rsid w:val="00615AE9"/>
    <w:rsid w:val="00616206"/>
    <w:rsid w:val="00617305"/>
    <w:rsid w:val="0062066A"/>
    <w:rsid w:val="0062294E"/>
    <w:rsid w:val="00631C6D"/>
    <w:rsid w:val="00633984"/>
    <w:rsid w:val="00634E17"/>
    <w:rsid w:val="0063520B"/>
    <w:rsid w:val="00641B51"/>
    <w:rsid w:val="00642728"/>
    <w:rsid w:val="00643892"/>
    <w:rsid w:val="00645093"/>
    <w:rsid w:val="00650D55"/>
    <w:rsid w:val="006533CA"/>
    <w:rsid w:val="00662D1D"/>
    <w:rsid w:val="00664E1B"/>
    <w:rsid w:val="00666941"/>
    <w:rsid w:val="006726C3"/>
    <w:rsid w:val="00681F66"/>
    <w:rsid w:val="0068220D"/>
    <w:rsid w:val="00684A93"/>
    <w:rsid w:val="0068514F"/>
    <w:rsid w:val="00687E2E"/>
    <w:rsid w:val="0069503B"/>
    <w:rsid w:val="006950FE"/>
    <w:rsid w:val="00695332"/>
    <w:rsid w:val="006A1CC4"/>
    <w:rsid w:val="006A2E63"/>
    <w:rsid w:val="006B08B3"/>
    <w:rsid w:val="006B1D29"/>
    <w:rsid w:val="006B1F84"/>
    <w:rsid w:val="006B26B5"/>
    <w:rsid w:val="006B2DE0"/>
    <w:rsid w:val="006B5C12"/>
    <w:rsid w:val="006C05AA"/>
    <w:rsid w:val="006C07EE"/>
    <w:rsid w:val="006C2699"/>
    <w:rsid w:val="006C5412"/>
    <w:rsid w:val="006D0F99"/>
    <w:rsid w:val="006D246A"/>
    <w:rsid w:val="006D4C3B"/>
    <w:rsid w:val="006D6D47"/>
    <w:rsid w:val="006E05D2"/>
    <w:rsid w:val="006E16FD"/>
    <w:rsid w:val="006E2625"/>
    <w:rsid w:val="006E45BC"/>
    <w:rsid w:val="006E4A81"/>
    <w:rsid w:val="006E78A8"/>
    <w:rsid w:val="006F064B"/>
    <w:rsid w:val="006F2BE8"/>
    <w:rsid w:val="006F7772"/>
    <w:rsid w:val="006F7B87"/>
    <w:rsid w:val="00706691"/>
    <w:rsid w:val="00706941"/>
    <w:rsid w:val="00707660"/>
    <w:rsid w:val="007101AD"/>
    <w:rsid w:val="0071361F"/>
    <w:rsid w:val="00717499"/>
    <w:rsid w:val="007211A4"/>
    <w:rsid w:val="00722EF7"/>
    <w:rsid w:val="00734DFC"/>
    <w:rsid w:val="00736D90"/>
    <w:rsid w:val="007403F2"/>
    <w:rsid w:val="00741407"/>
    <w:rsid w:val="007416C0"/>
    <w:rsid w:val="00745EF5"/>
    <w:rsid w:val="00746354"/>
    <w:rsid w:val="00746535"/>
    <w:rsid w:val="007478FC"/>
    <w:rsid w:val="00757B34"/>
    <w:rsid w:val="00767830"/>
    <w:rsid w:val="007727A9"/>
    <w:rsid w:val="00773517"/>
    <w:rsid w:val="007739E5"/>
    <w:rsid w:val="00774D15"/>
    <w:rsid w:val="00783353"/>
    <w:rsid w:val="007839B6"/>
    <w:rsid w:val="00787DA2"/>
    <w:rsid w:val="007929C7"/>
    <w:rsid w:val="007A0388"/>
    <w:rsid w:val="007A0DB8"/>
    <w:rsid w:val="007A513B"/>
    <w:rsid w:val="007B3012"/>
    <w:rsid w:val="007B5CE8"/>
    <w:rsid w:val="007B7EB0"/>
    <w:rsid w:val="007C13FA"/>
    <w:rsid w:val="007C68A5"/>
    <w:rsid w:val="007D21BC"/>
    <w:rsid w:val="007D2B85"/>
    <w:rsid w:val="007D4DE3"/>
    <w:rsid w:val="007D7F7B"/>
    <w:rsid w:val="007E0C2A"/>
    <w:rsid w:val="007E342B"/>
    <w:rsid w:val="007E440B"/>
    <w:rsid w:val="007F362C"/>
    <w:rsid w:val="007F5851"/>
    <w:rsid w:val="007F6076"/>
    <w:rsid w:val="007F63ED"/>
    <w:rsid w:val="007F7EDE"/>
    <w:rsid w:val="00800FF6"/>
    <w:rsid w:val="00805D1D"/>
    <w:rsid w:val="008113F3"/>
    <w:rsid w:val="00813764"/>
    <w:rsid w:val="008138E7"/>
    <w:rsid w:val="008202CE"/>
    <w:rsid w:val="008207D0"/>
    <w:rsid w:val="00821404"/>
    <w:rsid w:val="008248F0"/>
    <w:rsid w:val="00832570"/>
    <w:rsid w:val="00835EAE"/>
    <w:rsid w:val="00843F59"/>
    <w:rsid w:val="008465B8"/>
    <w:rsid w:val="008470CC"/>
    <w:rsid w:val="00847DE5"/>
    <w:rsid w:val="00851831"/>
    <w:rsid w:val="00853F10"/>
    <w:rsid w:val="00856941"/>
    <w:rsid w:val="00860864"/>
    <w:rsid w:val="00863007"/>
    <w:rsid w:val="00864AFD"/>
    <w:rsid w:val="00867767"/>
    <w:rsid w:val="00871169"/>
    <w:rsid w:val="00882633"/>
    <w:rsid w:val="008928FE"/>
    <w:rsid w:val="008932DC"/>
    <w:rsid w:val="00895A55"/>
    <w:rsid w:val="008A6C2A"/>
    <w:rsid w:val="008A770B"/>
    <w:rsid w:val="008B2DB4"/>
    <w:rsid w:val="008B308D"/>
    <w:rsid w:val="008C2BCB"/>
    <w:rsid w:val="008C5E91"/>
    <w:rsid w:val="008C7DFD"/>
    <w:rsid w:val="008D47B9"/>
    <w:rsid w:val="008D7970"/>
    <w:rsid w:val="008E436B"/>
    <w:rsid w:val="008E5D8C"/>
    <w:rsid w:val="008E79A2"/>
    <w:rsid w:val="008F0582"/>
    <w:rsid w:val="008F2E95"/>
    <w:rsid w:val="008F75F9"/>
    <w:rsid w:val="00901485"/>
    <w:rsid w:val="009060DB"/>
    <w:rsid w:val="00906359"/>
    <w:rsid w:val="00906CF1"/>
    <w:rsid w:val="009103DC"/>
    <w:rsid w:val="0091162D"/>
    <w:rsid w:val="009125A8"/>
    <w:rsid w:val="00915AD1"/>
    <w:rsid w:val="00915FF2"/>
    <w:rsid w:val="00916771"/>
    <w:rsid w:val="0092575A"/>
    <w:rsid w:val="00926618"/>
    <w:rsid w:val="009273F1"/>
    <w:rsid w:val="00934E5D"/>
    <w:rsid w:val="009509A8"/>
    <w:rsid w:val="00955DC4"/>
    <w:rsid w:val="00960E13"/>
    <w:rsid w:val="0096186B"/>
    <w:rsid w:val="00962539"/>
    <w:rsid w:val="00962A88"/>
    <w:rsid w:val="009732B4"/>
    <w:rsid w:val="00976B06"/>
    <w:rsid w:val="0098366B"/>
    <w:rsid w:val="00985BF4"/>
    <w:rsid w:val="009905B2"/>
    <w:rsid w:val="00993211"/>
    <w:rsid w:val="009A1D91"/>
    <w:rsid w:val="009A26D5"/>
    <w:rsid w:val="009A32CD"/>
    <w:rsid w:val="009A46C6"/>
    <w:rsid w:val="009A7818"/>
    <w:rsid w:val="009B16DA"/>
    <w:rsid w:val="009B3C5B"/>
    <w:rsid w:val="009B4637"/>
    <w:rsid w:val="009C1398"/>
    <w:rsid w:val="009C3566"/>
    <w:rsid w:val="009C672A"/>
    <w:rsid w:val="009C6CCA"/>
    <w:rsid w:val="009D5855"/>
    <w:rsid w:val="009D5D59"/>
    <w:rsid w:val="009D64DD"/>
    <w:rsid w:val="009E27DC"/>
    <w:rsid w:val="009E6355"/>
    <w:rsid w:val="009F1262"/>
    <w:rsid w:val="009F2DC2"/>
    <w:rsid w:val="009F6D77"/>
    <w:rsid w:val="009F772F"/>
    <w:rsid w:val="00A00370"/>
    <w:rsid w:val="00A01D55"/>
    <w:rsid w:val="00A02CA2"/>
    <w:rsid w:val="00A069B5"/>
    <w:rsid w:val="00A11B47"/>
    <w:rsid w:val="00A142BC"/>
    <w:rsid w:val="00A15A2B"/>
    <w:rsid w:val="00A15BB5"/>
    <w:rsid w:val="00A30108"/>
    <w:rsid w:val="00A314A5"/>
    <w:rsid w:val="00A343BF"/>
    <w:rsid w:val="00A3465B"/>
    <w:rsid w:val="00A37467"/>
    <w:rsid w:val="00A40FDF"/>
    <w:rsid w:val="00A42400"/>
    <w:rsid w:val="00A43E6F"/>
    <w:rsid w:val="00A460FE"/>
    <w:rsid w:val="00A4614B"/>
    <w:rsid w:val="00A50DAC"/>
    <w:rsid w:val="00A5106D"/>
    <w:rsid w:val="00A52136"/>
    <w:rsid w:val="00A52EAD"/>
    <w:rsid w:val="00A57B8B"/>
    <w:rsid w:val="00A57E20"/>
    <w:rsid w:val="00A57F23"/>
    <w:rsid w:val="00A6166B"/>
    <w:rsid w:val="00A61CC4"/>
    <w:rsid w:val="00A6235B"/>
    <w:rsid w:val="00A62D65"/>
    <w:rsid w:val="00A6715D"/>
    <w:rsid w:val="00A7212B"/>
    <w:rsid w:val="00A73912"/>
    <w:rsid w:val="00A77879"/>
    <w:rsid w:val="00A77A46"/>
    <w:rsid w:val="00A77B9A"/>
    <w:rsid w:val="00A77F65"/>
    <w:rsid w:val="00A80844"/>
    <w:rsid w:val="00A842EA"/>
    <w:rsid w:val="00A8444B"/>
    <w:rsid w:val="00A8770E"/>
    <w:rsid w:val="00A87BEB"/>
    <w:rsid w:val="00A921B4"/>
    <w:rsid w:val="00A93B58"/>
    <w:rsid w:val="00A945A1"/>
    <w:rsid w:val="00A94638"/>
    <w:rsid w:val="00A9578D"/>
    <w:rsid w:val="00A95BB1"/>
    <w:rsid w:val="00AA16CA"/>
    <w:rsid w:val="00AA3727"/>
    <w:rsid w:val="00AB03A4"/>
    <w:rsid w:val="00AB180C"/>
    <w:rsid w:val="00AB2333"/>
    <w:rsid w:val="00AB5A49"/>
    <w:rsid w:val="00AC30AF"/>
    <w:rsid w:val="00AC3D8C"/>
    <w:rsid w:val="00AC4573"/>
    <w:rsid w:val="00AC57E4"/>
    <w:rsid w:val="00AC594E"/>
    <w:rsid w:val="00AC5BDD"/>
    <w:rsid w:val="00AC6D55"/>
    <w:rsid w:val="00AE0BC6"/>
    <w:rsid w:val="00AE4551"/>
    <w:rsid w:val="00AE5422"/>
    <w:rsid w:val="00AF2204"/>
    <w:rsid w:val="00AF253B"/>
    <w:rsid w:val="00AF586B"/>
    <w:rsid w:val="00AF6A89"/>
    <w:rsid w:val="00B01050"/>
    <w:rsid w:val="00B011AE"/>
    <w:rsid w:val="00B02DB1"/>
    <w:rsid w:val="00B03890"/>
    <w:rsid w:val="00B03B94"/>
    <w:rsid w:val="00B057E2"/>
    <w:rsid w:val="00B13A70"/>
    <w:rsid w:val="00B20C82"/>
    <w:rsid w:val="00B21287"/>
    <w:rsid w:val="00B226A5"/>
    <w:rsid w:val="00B22B21"/>
    <w:rsid w:val="00B24213"/>
    <w:rsid w:val="00B26926"/>
    <w:rsid w:val="00B26EC1"/>
    <w:rsid w:val="00B2766A"/>
    <w:rsid w:val="00B27FBA"/>
    <w:rsid w:val="00B32DB2"/>
    <w:rsid w:val="00B335F2"/>
    <w:rsid w:val="00B35D2D"/>
    <w:rsid w:val="00B46575"/>
    <w:rsid w:val="00B528EC"/>
    <w:rsid w:val="00B52CC6"/>
    <w:rsid w:val="00B53295"/>
    <w:rsid w:val="00B60EE4"/>
    <w:rsid w:val="00B63D0F"/>
    <w:rsid w:val="00B65B7A"/>
    <w:rsid w:val="00B664A0"/>
    <w:rsid w:val="00B66506"/>
    <w:rsid w:val="00B716B4"/>
    <w:rsid w:val="00B72D40"/>
    <w:rsid w:val="00B732A4"/>
    <w:rsid w:val="00B74296"/>
    <w:rsid w:val="00B75851"/>
    <w:rsid w:val="00B820DC"/>
    <w:rsid w:val="00B859CA"/>
    <w:rsid w:val="00B93C15"/>
    <w:rsid w:val="00B945E3"/>
    <w:rsid w:val="00BA1506"/>
    <w:rsid w:val="00BA2079"/>
    <w:rsid w:val="00BA24DB"/>
    <w:rsid w:val="00BA436D"/>
    <w:rsid w:val="00BB4217"/>
    <w:rsid w:val="00BB50E9"/>
    <w:rsid w:val="00BB6E89"/>
    <w:rsid w:val="00BB7392"/>
    <w:rsid w:val="00BC6CED"/>
    <w:rsid w:val="00BD5F46"/>
    <w:rsid w:val="00BE2542"/>
    <w:rsid w:val="00BE4345"/>
    <w:rsid w:val="00BE4667"/>
    <w:rsid w:val="00BE70AD"/>
    <w:rsid w:val="00BF0A57"/>
    <w:rsid w:val="00BF1948"/>
    <w:rsid w:val="00BF4B54"/>
    <w:rsid w:val="00C03DA6"/>
    <w:rsid w:val="00C05711"/>
    <w:rsid w:val="00C1078F"/>
    <w:rsid w:val="00C122C8"/>
    <w:rsid w:val="00C146E6"/>
    <w:rsid w:val="00C17EC5"/>
    <w:rsid w:val="00C205A7"/>
    <w:rsid w:val="00C21C67"/>
    <w:rsid w:val="00C23812"/>
    <w:rsid w:val="00C2799E"/>
    <w:rsid w:val="00C27A9A"/>
    <w:rsid w:val="00C34EA3"/>
    <w:rsid w:val="00C37704"/>
    <w:rsid w:val="00C41EE4"/>
    <w:rsid w:val="00C43273"/>
    <w:rsid w:val="00C439FC"/>
    <w:rsid w:val="00C623AD"/>
    <w:rsid w:val="00C63FCB"/>
    <w:rsid w:val="00C7202A"/>
    <w:rsid w:val="00C720EA"/>
    <w:rsid w:val="00C77404"/>
    <w:rsid w:val="00C775D9"/>
    <w:rsid w:val="00C83263"/>
    <w:rsid w:val="00C928D7"/>
    <w:rsid w:val="00C96355"/>
    <w:rsid w:val="00C96452"/>
    <w:rsid w:val="00CA308D"/>
    <w:rsid w:val="00CB38C5"/>
    <w:rsid w:val="00CB5FFE"/>
    <w:rsid w:val="00CB71D9"/>
    <w:rsid w:val="00CB76CD"/>
    <w:rsid w:val="00CC13CB"/>
    <w:rsid w:val="00CC14E2"/>
    <w:rsid w:val="00CC2257"/>
    <w:rsid w:val="00CC3CA3"/>
    <w:rsid w:val="00CD581B"/>
    <w:rsid w:val="00CE3CDD"/>
    <w:rsid w:val="00CE7E4B"/>
    <w:rsid w:val="00CE7E6B"/>
    <w:rsid w:val="00CF1372"/>
    <w:rsid w:val="00CF2673"/>
    <w:rsid w:val="00CF672F"/>
    <w:rsid w:val="00CF6EDF"/>
    <w:rsid w:val="00D00FCD"/>
    <w:rsid w:val="00D03106"/>
    <w:rsid w:val="00D04137"/>
    <w:rsid w:val="00D0464F"/>
    <w:rsid w:val="00D05B65"/>
    <w:rsid w:val="00D06A04"/>
    <w:rsid w:val="00D06F9E"/>
    <w:rsid w:val="00D11938"/>
    <w:rsid w:val="00D140F0"/>
    <w:rsid w:val="00D14146"/>
    <w:rsid w:val="00D14E80"/>
    <w:rsid w:val="00D169D2"/>
    <w:rsid w:val="00D24CB7"/>
    <w:rsid w:val="00D27DDD"/>
    <w:rsid w:val="00D34A3E"/>
    <w:rsid w:val="00D401E4"/>
    <w:rsid w:val="00D46C5E"/>
    <w:rsid w:val="00D5025A"/>
    <w:rsid w:val="00D5269D"/>
    <w:rsid w:val="00D5415B"/>
    <w:rsid w:val="00D5638B"/>
    <w:rsid w:val="00D56DAE"/>
    <w:rsid w:val="00D60C6B"/>
    <w:rsid w:val="00D60FA7"/>
    <w:rsid w:val="00D6478A"/>
    <w:rsid w:val="00D66671"/>
    <w:rsid w:val="00D71F76"/>
    <w:rsid w:val="00D75C1D"/>
    <w:rsid w:val="00D775FD"/>
    <w:rsid w:val="00D812BE"/>
    <w:rsid w:val="00D8252C"/>
    <w:rsid w:val="00D854BA"/>
    <w:rsid w:val="00D8563B"/>
    <w:rsid w:val="00D87268"/>
    <w:rsid w:val="00D912AA"/>
    <w:rsid w:val="00D91A82"/>
    <w:rsid w:val="00D91B48"/>
    <w:rsid w:val="00D93262"/>
    <w:rsid w:val="00D96D63"/>
    <w:rsid w:val="00DA0AE6"/>
    <w:rsid w:val="00DA52F5"/>
    <w:rsid w:val="00DA65E3"/>
    <w:rsid w:val="00DA76BE"/>
    <w:rsid w:val="00DB4FDD"/>
    <w:rsid w:val="00DB59BF"/>
    <w:rsid w:val="00DC47E7"/>
    <w:rsid w:val="00DC6A16"/>
    <w:rsid w:val="00DC732B"/>
    <w:rsid w:val="00DD1E1D"/>
    <w:rsid w:val="00DE2F08"/>
    <w:rsid w:val="00DE432A"/>
    <w:rsid w:val="00DE6040"/>
    <w:rsid w:val="00DF63BD"/>
    <w:rsid w:val="00DF6962"/>
    <w:rsid w:val="00DF7B19"/>
    <w:rsid w:val="00E00409"/>
    <w:rsid w:val="00E040B4"/>
    <w:rsid w:val="00E04935"/>
    <w:rsid w:val="00E055F2"/>
    <w:rsid w:val="00E07535"/>
    <w:rsid w:val="00E1082A"/>
    <w:rsid w:val="00E10948"/>
    <w:rsid w:val="00E11772"/>
    <w:rsid w:val="00E12A60"/>
    <w:rsid w:val="00E14AA5"/>
    <w:rsid w:val="00E15966"/>
    <w:rsid w:val="00E163D5"/>
    <w:rsid w:val="00E21438"/>
    <w:rsid w:val="00E23E03"/>
    <w:rsid w:val="00E24185"/>
    <w:rsid w:val="00E25518"/>
    <w:rsid w:val="00E30096"/>
    <w:rsid w:val="00E30699"/>
    <w:rsid w:val="00E30703"/>
    <w:rsid w:val="00E319E7"/>
    <w:rsid w:val="00E35689"/>
    <w:rsid w:val="00E433FE"/>
    <w:rsid w:val="00E45AD3"/>
    <w:rsid w:val="00E50FFC"/>
    <w:rsid w:val="00E54564"/>
    <w:rsid w:val="00E660FB"/>
    <w:rsid w:val="00E6742B"/>
    <w:rsid w:val="00E70961"/>
    <w:rsid w:val="00E72860"/>
    <w:rsid w:val="00E76C78"/>
    <w:rsid w:val="00E81020"/>
    <w:rsid w:val="00E81496"/>
    <w:rsid w:val="00E81F29"/>
    <w:rsid w:val="00E822D9"/>
    <w:rsid w:val="00E83C2C"/>
    <w:rsid w:val="00E85E65"/>
    <w:rsid w:val="00E9048E"/>
    <w:rsid w:val="00E904FB"/>
    <w:rsid w:val="00E92774"/>
    <w:rsid w:val="00EA0690"/>
    <w:rsid w:val="00EA4C4F"/>
    <w:rsid w:val="00EA630F"/>
    <w:rsid w:val="00EB1B46"/>
    <w:rsid w:val="00EB55C0"/>
    <w:rsid w:val="00ED035F"/>
    <w:rsid w:val="00ED1B30"/>
    <w:rsid w:val="00ED20DA"/>
    <w:rsid w:val="00EE005C"/>
    <w:rsid w:val="00EE1717"/>
    <w:rsid w:val="00EE3777"/>
    <w:rsid w:val="00EE4266"/>
    <w:rsid w:val="00EF0888"/>
    <w:rsid w:val="00F02BA2"/>
    <w:rsid w:val="00F0470D"/>
    <w:rsid w:val="00F059B4"/>
    <w:rsid w:val="00F1242F"/>
    <w:rsid w:val="00F12508"/>
    <w:rsid w:val="00F1349C"/>
    <w:rsid w:val="00F14359"/>
    <w:rsid w:val="00F15725"/>
    <w:rsid w:val="00F174B0"/>
    <w:rsid w:val="00F22713"/>
    <w:rsid w:val="00F304FA"/>
    <w:rsid w:val="00F37137"/>
    <w:rsid w:val="00F41046"/>
    <w:rsid w:val="00F425E3"/>
    <w:rsid w:val="00F442E4"/>
    <w:rsid w:val="00F449E7"/>
    <w:rsid w:val="00F45B3D"/>
    <w:rsid w:val="00F477EB"/>
    <w:rsid w:val="00F5495F"/>
    <w:rsid w:val="00F55A23"/>
    <w:rsid w:val="00F64CD3"/>
    <w:rsid w:val="00F651EC"/>
    <w:rsid w:val="00F654A2"/>
    <w:rsid w:val="00F65699"/>
    <w:rsid w:val="00F67ABA"/>
    <w:rsid w:val="00F67D2C"/>
    <w:rsid w:val="00F71C65"/>
    <w:rsid w:val="00F71E3B"/>
    <w:rsid w:val="00F75EC1"/>
    <w:rsid w:val="00F768B5"/>
    <w:rsid w:val="00F773AE"/>
    <w:rsid w:val="00F83773"/>
    <w:rsid w:val="00F867DE"/>
    <w:rsid w:val="00F90DD2"/>
    <w:rsid w:val="00F91803"/>
    <w:rsid w:val="00F92654"/>
    <w:rsid w:val="00F940AF"/>
    <w:rsid w:val="00F965B0"/>
    <w:rsid w:val="00FA081D"/>
    <w:rsid w:val="00FA0821"/>
    <w:rsid w:val="00FA56FD"/>
    <w:rsid w:val="00FA7288"/>
    <w:rsid w:val="00FA760B"/>
    <w:rsid w:val="00FB1D03"/>
    <w:rsid w:val="00FB2B88"/>
    <w:rsid w:val="00FB3900"/>
    <w:rsid w:val="00FD5A7B"/>
    <w:rsid w:val="00FD6D6F"/>
    <w:rsid w:val="00FE2375"/>
    <w:rsid w:val="00FE71B9"/>
    <w:rsid w:val="00FE7DB9"/>
    <w:rsid w:val="00FF4C6C"/>
    <w:rsid w:val="00FF6BE7"/>
    <w:rsid w:val="00FF6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DA5984"/>
  <w15:docId w15:val="{B9463E9C-57F5-4EFA-AB77-1B9B587C6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73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4E1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29"/>
    </w:rPr>
  </w:style>
  <w:style w:type="paragraph" w:styleId="Heading2">
    <w:name w:val="heading 2"/>
    <w:basedOn w:val="Normal"/>
    <w:link w:val="Heading2Char"/>
    <w:uiPriority w:val="9"/>
    <w:qFormat/>
    <w:rsid w:val="00B22B2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772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15FF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A76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760B"/>
  </w:style>
  <w:style w:type="paragraph" w:styleId="Footer">
    <w:name w:val="footer"/>
    <w:basedOn w:val="Normal"/>
    <w:link w:val="FooterChar"/>
    <w:uiPriority w:val="99"/>
    <w:unhideWhenUsed/>
    <w:rsid w:val="00FA76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760B"/>
  </w:style>
  <w:style w:type="paragraph" w:styleId="BalloonText">
    <w:name w:val="Balloon Text"/>
    <w:basedOn w:val="Normal"/>
    <w:link w:val="BalloonTextChar"/>
    <w:uiPriority w:val="99"/>
    <w:semiHidden/>
    <w:unhideWhenUsed/>
    <w:rsid w:val="00FA760B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60B"/>
    <w:rPr>
      <w:rFonts w:ascii="Tahoma" w:hAnsi="Tahoma" w:cs="Mangal"/>
      <w:sz w:val="16"/>
      <w:szCs w:val="14"/>
    </w:rPr>
  </w:style>
  <w:style w:type="character" w:styleId="Hyperlink">
    <w:name w:val="Hyperlink"/>
    <w:basedOn w:val="DefaultParagraphFont"/>
    <w:unhideWhenUsed/>
    <w:rsid w:val="00FA760B"/>
    <w:rPr>
      <w:color w:val="0000FF"/>
      <w:u w:val="single"/>
    </w:rPr>
  </w:style>
  <w:style w:type="paragraph" w:styleId="ListBullet">
    <w:name w:val="List Bullet"/>
    <w:basedOn w:val="Normal"/>
    <w:uiPriority w:val="99"/>
    <w:unhideWhenUsed/>
    <w:rsid w:val="000B268D"/>
    <w:pPr>
      <w:numPr>
        <w:numId w:val="1"/>
      </w:numPr>
      <w:contextualSpacing/>
    </w:pPr>
  </w:style>
  <w:style w:type="character" w:styleId="Strong">
    <w:name w:val="Strong"/>
    <w:basedOn w:val="DefaultParagraphFont"/>
    <w:uiPriority w:val="22"/>
    <w:qFormat/>
    <w:rsid w:val="00A73912"/>
    <w:rPr>
      <w:b/>
      <w:bCs/>
    </w:rPr>
  </w:style>
  <w:style w:type="table" w:styleId="TableGrid">
    <w:name w:val="Table Grid"/>
    <w:basedOn w:val="TableNormal"/>
    <w:uiPriority w:val="59"/>
    <w:rsid w:val="00A73912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unhideWhenUsed/>
    <w:rsid w:val="00AF586B"/>
    <w:pPr>
      <w:jc w:val="both"/>
    </w:pPr>
    <w:rPr>
      <w:rFonts w:ascii="Arial" w:hAnsi="Arial" w:cs="Arial"/>
      <w:lang w:bidi="ar-SA"/>
    </w:rPr>
  </w:style>
  <w:style w:type="character" w:customStyle="1" w:styleId="BodyTextChar">
    <w:name w:val="Body Text Char"/>
    <w:basedOn w:val="DefaultParagraphFont"/>
    <w:link w:val="BodyText"/>
    <w:rsid w:val="00AF586B"/>
    <w:rPr>
      <w:rFonts w:ascii="Arial" w:eastAsia="Times New Roman" w:hAnsi="Arial" w:cs="Arial"/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B22B21"/>
    <w:rPr>
      <w:rFonts w:ascii="Times New Roman" w:eastAsia="Times New Roman" w:hAnsi="Times New Roman" w:cs="Times New Roman"/>
      <w:b/>
      <w:bCs/>
      <w:sz w:val="36"/>
      <w:szCs w:val="36"/>
      <w:lang w:val="en-IN" w:eastAsia="en-IN"/>
    </w:rPr>
  </w:style>
  <w:style w:type="paragraph" w:customStyle="1" w:styleId="Default">
    <w:name w:val="Default"/>
    <w:rsid w:val="007735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/>
    </w:rPr>
  </w:style>
  <w:style w:type="paragraph" w:customStyle="1" w:styleId="TableParagraph">
    <w:name w:val="Table Paragraph"/>
    <w:basedOn w:val="Normal"/>
    <w:uiPriority w:val="1"/>
    <w:qFormat/>
    <w:rsid w:val="00F45B3D"/>
    <w:pPr>
      <w:widowControl w:val="0"/>
      <w:autoSpaceDE w:val="0"/>
      <w:autoSpaceDN w:val="0"/>
    </w:pPr>
    <w:rPr>
      <w:rFonts w:ascii="Cambria" w:eastAsia="Cambria" w:hAnsi="Cambria" w:cs="Cambria"/>
      <w:sz w:val="22"/>
      <w:szCs w:val="22"/>
      <w:lang w:val="en-US" w:eastAsia="en-US"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664E1B"/>
    <w:rPr>
      <w:rFonts w:asciiTheme="majorHAnsi" w:eastAsiaTheme="majorEastAsia" w:hAnsiTheme="majorHAnsi" w:cstheme="majorBidi"/>
      <w:color w:val="365F91" w:themeColor="accent1" w:themeShade="BF"/>
      <w:sz w:val="32"/>
      <w:szCs w:val="29"/>
      <w:lang w:val="en-IN" w:eastAsia="en-I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772F"/>
    <w:rPr>
      <w:rFonts w:asciiTheme="majorHAnsi" w:eastAsiaTheme="majorEastAsia" w:hAnsiTheme="majorHAnsi" w:cstheme="majorBidi"/>
      <w:color w:val="365F91" w:themeColor="accent1" w:themeShade="BF"/>
      <w:sz w:val="24"/>
      <w:szCs w:val="21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BEAC6-3567-43AE-9DC9-5E4F576C2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Biswajeet Pradhan</cp:lastModifiedBy>
  <cp:revision>10</cp:revision>
  <cp:lastPrinted>2025-01-28T04:14:00Z</cp:lastPrinted>
  <dcterms:created xsi:type="dcterms:W3CDTF">2025-01-28T04:12:00Z</dcterms:created>
  <dcterms:modified xsi:type="dcterms:W3CDTF">2025-01-28T04:14:00Z</dcterms:modified>
</cp:coreProperties>
</file>