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3D6E0" w14:textId="77777777" w:rsidR="002A6816" w:rsidRDefault="002A6816" w:rsidP="00FA56FD">
      <w:pPr>
        <w:jc w:val="center"/>
        <w:rPr>
          <w:rFonts w:ascii="Bookman Old Style" w:hAnsi="Bookman Old Style"/>
          <w:b/>
          <w:bCs/>
          <w:smallCaps/>
          <w:sz w:val="22"/>
          <w:szCs w:val="22"/>
          <w:u w:val="single"/>
          <w:lang w:val="en-US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8404"/>
        <w:gridCol w:w="1790"/>
      </w:tblGrid>
      <w:tr w:rsidR="00CA308D" w:rsidRPr="00A304C8" w14:paraId="207ACBCD" w14:textId="77777777" w:rsidTr="009F772F">
        <w:trPr>
          <w:trHeight w:val="309"/>
        </w:trPr>
        <w:tc>
          <w:tcPr>
            <w:tcW w:w="4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32D065" w14:textId="77777777" w:rsidR="00CA308D" w:rsidRPr="00A304C8" w:rsidRDefault="00CA308D" w:rsidP="00CA308D">
            <w:pPr>
              <w:numPr>
                <w:ilvl w:val="0"/>
                <w:numId w:val="48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Post Applied for:</w:t>
            </w:r>
          </w:p>
        </w:tc>
        <w:tc>
          <w:tcPr>
            <w:tcW w:w="8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1923A" w14:textId="77777777" w:rsidR="00CA308D" w:rsidRPr="00A304C8" w:rsidRDefault="00CA308D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  <w:p w14:paraId="4C038540" w14:textId="77777777" w:rsidR="00CA308D" w:rsidRPr="00A304C8" w:rsidRDefault="00CA308D" w:rsidP="008578DD">
            <w:pPr>
              <w:jc w:val="center"/>
              <w:rPr>
                <w:sz w:val="18"/>
                <w:szCs w:val="18"/>
              </w:rPr>
            </w:pPr>
          </w:p>
          <w:p w14:paraId="3E1BBB59" w14:textId="77777777" w:rsidR="00CA308D" w:rsidRPr="00A304C8" w:rsidRDefault="00CA308D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Photograph</w:t>
            </w:r>
          </w:p>
          <w:p w14:paraId="48EF09AB" w14:textId="77777777" w:rsidR="00CA308D" w:rsidRPr="00A304C8" w:rsidRDefault="00CA308D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14:paraId="1552B1C7" w14:textId="77777777" w:rsidR="00CA308D" w:rsidRPr="00A304C8" w:rsidRDefault="00CA308D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6"/>
                <w:szCs w:val="16"/>
              </w:rPr>
              <w:t>(Paste a JPG file for soft copy submission</w:t>
            </w:r>
            <w:r w:rsidRPr="00A304C8">
              <w:rPr>
                <w:sz w:val="16"/>
                <w:szCs w:val="16"/>
              </w:rPr>
              <w:t>)</w:t>
            </w:r>
          </w:p>
        </w:tc>
      </w:tr>
      <w:tr w:rsidR="00CA308D" w:rsidRPr="00A304C8" w14:paraId="2EE31E98" w14:textId="77777777" w:rsidTr="009F772F">
        <w:trPr>
          <w:trHeight w:val="309"/>
        </w:trPr>
        <w:tc>
          <w:tcPr>
            <w:tcW w:w="4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E94D45" w14:textId="77777777" w:rsidR="00CA308D" w:rsidRPr="00A304C8" w:rsidRDefault="00CA308D" w:rsidP="00CA308D">
            <w:pPr>
              <w:numPr>
                <w:ilvl w:val="0"/>
                <w:numId w:val="48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Department:</w:t>
            </w:r>
          </w:p>
        </w:tc>
        <w:tc>
          <w:tcPr>
            <w:tcW w:w="8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602B9" w14:textId="77777777" w:rsidR="00CA308D" w:rsidRPr="00A304C8" w:rsidRDefault="00CA308D" w:rsidP="008578DD">
            <w:pPr>
              <w:snapToGrid w:val="0"/>
              <w:rPr>
                <w:sz w:val="18"/>
                <w:szCs w:val="18"/>
              </w:rPr>
            </w:pPr>
          </w:p>
        </w:tc>
      </w:tr>
      <w:tr w:rsidR="00CA308D" w:rsidRPr="00A304C8" w14:paraId="68E0DF1E" w14:textId="77777777" w:rsidTr="009F772F">
        <w:trPr>
          <w:trHeight w:val="309"/>
        </w:trPr>
        <w:tc>
          <w:tcPr>
            <w:tcW w:w="4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96736" w14:textId="77777777" w:rsidR="00CA308D" w:rsidRPr="00A304C8" w:rsidRDefault="00CA308D" w:rsidP="00CA308D">
            <w:pPr>
              <w:numPr>
                <w:ilvl w:val="0"/>
                <w:numId w:val="48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Specialization:</w:t>
            </w:r>
          </w:p>
        </w:tc>
        <w:tc>
          <w:tcPr>
            <w:tcW w:w="8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97316" w14:textId="77777777" w:rsidR="00CA308D" w:rsidRPr="00A304C8" w:rsidRDefault="00CA308D" w:rsidP="008578DD">
            <w:pPr>
              <w:snapToGrid w:val="0"/>
              <w:rPr>
                <w:sz w:val="18"/>
                <w:szCs w:val="18"/>
              </w:rPr>
            </w:pPr>
          </w:p>
        </w:tc>
      </w:tr>
      <w:tr w:rsidR="00CA308D" w:rsidRPr="00A304C8" w14:paraId="750ADCDA" w14:textId="77777777" w:rsidTr="009F772F">
        <w:trPr>
          <w:trHeight w:val="1196"/>
        </w:trPr>
        <w:tc>
          <w:tcPr>
            <w:tcW w:w="4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C70B8" w14:textId="77777777" w:rsidR="00CA308D" w:rsidRPr="00A304C8" w:rsidRDefault="00CA308D" w:rsidP="008578DD">
            <w:pPr>
              <w:jc w:val="center"/>
              <w:rPr>
                <w:rFonts w:ascii="Bookman Old Style" w:hAnsi="Bookman Old Style"/>
                <w:b/>
                <w:i/>
                <w:sz w:val="18"/>
                <w:szCs w:val="18"/>
                <w:u w:val="single"/>
              </w:rPr>
            </w:pPr>
            <w:r w:rsidRPr="00A304C8">
              <w:rPr>
                <w:rFonts w:ascii="Bookman Old Style" w:hAnsi="Bookman Old Style"/>
                <w:i/>
                <w:sz w:val="18"/>
                <w:szCs w:val="18"/>
                <w:u w:val="single"/>
              </w:rPr>
              <w:t>For Office Use</w:t>
            </w:r>
          </w:p>
          <w:p w14:paraId="44DD0F1F" w14:textId="55B9E899" w:rsidR="00CA308D" w:rsidRPr="00A304C8" w:rsidRDefault="009F772F" w:rsidP="00CA308D">
            <w:pPr>
              <w:numPr>
                <w:ilvl w:val="0"/>
                <w:numId w:val="47"/>
              </w:numPr>
              <w:suppressAutoHyphens/>
              <w:spacing w:after="60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Registration</w:t>
            </w:r>
            <w:r w:rsidR="00CA308D" w:rsidRPr="00A304C8">
              <w:rPr>
                <w:rFonts w:ascii="Bookman Old Style" w:hAnsi="Bookman Old Style"/>
                <w:sz w:val="18"/>
                <w:szCs w:val="18"/>
              </w:rPr>
              <w:t xml:space="preserve"> No:</w:t>
            </w:r>
          </w:p>
          <w:p w14:paraId="6F99EEA7" w14:textId="77777777" w:rsidR="00CA308D" w:rsidRPr="00A304C8" w:rsidRDefault="00CA308D" w:rsidP="00CA308D">
            <w:pPr>
              <w:numPr>
                <w:ilvl w:val="0"/>
                <w:numId w:val="47"/>
              </w:numPr>
              <w:suppressAutoHyphens/>
              <w:spacing w:after="60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bCs/>
                <w:sz w:val="18"/>
                <w:szCs w:val="18"/>
              </w:rPr>
              <w:t>Signature of the Receiving Officer:</w:t>
            </w:r>
          </w:p>
          <w:p w14:paraId="7F656710" w14:textId="77777777" w:rsidR="00CA308D" w:rsidRPr="00A304C8" w:rsidRDefault="00CA308D" w:rsidP="00CA308D">
            <w:pPr>
              <w:numPr>
                <w:ilvl w:val="0"/>
                <w:numId w:val="47"/>
              </w:numPr>
              <w:suppressAutoHyphens/>
              <w:spacing w:after="60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bCs/>
                <w:sz w:val="18"/>
                <w:szCs w:val="18"/>
              </w:rPr>
              <w:t>Date of Receipt:</w:t>
            </w:r>
          </w:p>
        </w:tc>
        <w:tc>
          <w:tcPr>
            <w:tcW w:w="8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FCE51" w14:textId="77777777" w:rsidR="00CA308D" w:rsidRPr="00A304C8" w:rsidRDefault="00CA308D" w:rsidP="008578DD">
            <w:pPr>
              <w:snapToGrid w:val="0"/>
              <w:rPr>
                <w:sz w:val="18"/>
                <w:szCs w:val="18"/>
              </w:rPr>
            </w:pPr>
          </w:p>
        </w:tc>
      </w:tr>
    </w:tbl>
    <w:p w14:paraId="7D4AA898" w14:textId="77777777" w:rsidR="00CA308D" w:rsidRDefault="00CA308D" w:rsidP="009F772F">
      <w:pPr>
        <w:rPr>
          <w:rFonts w:ascii="Bookman Old Style" w:hAnsi="Bookman Old Style"/>
          <w:b/>
          <w:bCs/>
          <w:smallCaps/>
          <w:sz w:val="22"/>
          <w:szCs w:val="22"/>
          <w:u w:val="single"/>
          <w:lang w:val="en-US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29"/>
        <w:gridCol w:w="20"/>
        <w:gridCol w:w="10"/>
        <w:gridCol w:w="1"/>
        <w:gridCol w:w="13"/>
        <w:gridCol w:w="458"/>
        <w:gridCol w:w="69"/>
        <w:gridCol w:w="1097"/>
        <w:gridCol w:w="255"/>
        <w:gridCol w:w="25"/>
        <w:gridCol w:w="259"/>
        <w:gridCol w:w="53"/>
        <w:gridCol w:w="53"/>
        <w:gridCol w:w="50"/>
        <w:gridCol w:w="63"/>
        <w:gridCol w:w="22"/>
        <w:gridCol w:w="34"/>
        <w:gridCol w:w="15"/>
        <w:gridCol w:w="113"/>
        <w:gridCol w:w="164"/>
        <w:gridCol w:w="39"/>
        <w:gridCol w:w="25"/>
        <w:gridCol w:w="40"/>
        <w:gridCol w:w="145"/>
        <w:gridCol w:w="33"/>
        <w:gridCol w:w="139"/>
        <w:gridCol w:w="37"/>
        <w:gridCol w:w="50"/>
        <w:gridCol w:w="164"/>
        <w:gridCol w:w="77"/>
        <w:gridCol w:w="27"/>
        <w:gridCol w:w="18"/>
        <w:gridCol w:w="68"/>
        <w:gridCol w:w="32"/>
        <w:gridCol w:w="41"/>
        <w:gridCol w:w="45"/>
        <w:gridCol w:w="137"/>
        <w:gridCol w:w="89"/>
        <w:gridCol w:w="52"/>
        <w:gridCol w:w="105"/>
        <w:gridCol w:w="10"/>
        <w:gridCol w:w="1"/>
        <w:gridCol w:w="63"/>
        <w:gridCol w:w="67"/>
        <w:gridCol w:w="77"/>
        <w:gridCol w:w="96"/>
        <w:gridCol w:w="17"/>
        <w:gridCol w:w="40"/>
        <w:gridCol w:w="3"/>
        <w:gridCol w:w="68"/>
        <w:gridCol w:w="28"/>
        <w:gridCol w:w="53"/>
        <w:gridCol w:w="63"/>
        <w:gridCol w:w="9"/>
        <w:gridCol w:w="22"/>
        <w:gridCol w:w="46"/>
        <w:gridCol w:w="35"/>
        <w:gridCol w:w="135"/>
        <w:gridCol w:w="265"/>
        <w:gridCol w:w="10"/>
        <w:gridCol w:w="27"/>
        <w:gridCol w:w="73"/>
        <w:gridCol w:w="60"/>
        <w:gridCol w:w="10"/>
        <w:gridCol w:w="37"/>
        <w:gridCol w:w="9"/>
        <w:gridCol w:w="84"/>
        <w:gridCol w:w="87"/>
        <w:gridCol w:w="27"/>
        <w:gridCol w:w="14"/>
        <w:gridCol w:w="65"/>
        <w:gridCol w:w="90"/>
        <w:gridCol w:w="10"/>
        <w:gridCol w:w="67"/>
        <w:gridCol w:w="43"/>
        <w:gridCol w:w="200"/>
        <w:gridCol w:w="169"/>
        <w:gridCol w:w="33"/>
        <w:gridCol w:w="12"/>
        <w:gridCol w:w="41"/>
        <w:gridCol w:w="100"/>
        <w:gridCol w:w="57"/>
        <w:gridCol w:w="9"/>
        <w:gridCol w:w="167"/>
        <w:gridCol w:w="75"/>
        <w:gridCol w:w="102"/>
        <w:gridCol w:w="247"/>
        <w:gridCol w:w="51"/>
        <w:gridCol w:w="145"/>
        <w:gridCol w:w="12"/>
        <w:gridCol w:w="57"/>
        <w:gridCol w:w="120"/>
        <w:gridCol w:w="75"/>
        <w:gridCol w:w="27"/>
        <w:gridCol w:w="63"/>
        <w:gridCol w:w="22"/>
        <w:gridCol w:w="7"/>
        <w:gridCol w:w="69"/>
        <w:gridCol w:w="10"/>
        <w:gridCol w:w="61"/>
        <w:gridCol w:w="367"/>
        <w:gridCol w:w="69"/>
        <w:gridCol w:w="10"/>
        <w:gridCol w:w="128"/>
        <w:gridCol w:w="271"/>
        <w:gridCol w:w="941"/>
      </w:tblGrid>
      <w:tr w:rsidR="003B24D8" w:rsidRPr="00A304C8" w14:paraId="5BF12440" w14:textId="77777777" w:rsidTr="00390515">
        <w:trPr>
          <w:trHeight w:val="485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2B687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1.</w:t>
            </w:r>
          </w:p>
        </w:tc>
        <w:tc>
          <w:tcPr>
            <w:tcW w:w="9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121FD" w14:textId="77777777" w:rsidR="009F772F" w:rsidRPr="00A304C8" w:rsidRDefault="009F772F" w:rsidP="008578DD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Name in Full</w:t>
            </w:r>
          </w:p>
          <w:p w14:paraId="4871A6F0" w14:textId="77777777" w:rsidR="009F772F" w:rsidRPr="00A304C8" w:rsidRDefault="009F772F" w:rsidP="008578DD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b/>
                <w:sz w:val="18"/>
                <w:szCs w:val="18"/>
              </w:rPr>
              <w:t>(In Block Letters)</w:t>
            </w:r>
          </w:p>
        </w:tc>
        <w:tc>
          <w:tcPr>
            <w:tcW w:w="3795" w:type="pct"/>
            <w:gridSpan w:val="9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E13F9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b/>
                <w:sz w:val="18"/>
                <w:szCs w:val="18"/>
              </w:rPr>
            </w:pPr>
          </w:p>
        </w:tc>
      </w:tr>
      <w:tr w:rsidR="007727A9" w:rsidRPr="00A304C8" w14:paraId="1FE6856B" w14:textId="77777777" w:rsidTr="00390515">
        <w:trPr>
          <w:trHeight w:val="874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08A190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2.</w:t>
            </w:r>
          </w:p>
        </w:tc>
        <w:tc>
          <w:tcPr>
            <w:tcW w:w="9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AE3E2" w14:textId="77777777" w:rsidR="009F772F" w:rsidRPr="00A304C8" w:rsidRDefault="009F772F" w:rsidP="008578DD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Date of Birth:</w:t>
            </w:r>
            <w:r w:rsidRPr="00A304C8">
              <w:rPr>
                <w:rFonts w:ascii="Bookman Old Style" w:hAnsi="Bookman Old Style"/>
                <w:b/>
                <w:sz w:val="18"/>
                <w:szCs w:val="18"/>
              </w:rPr>
              <w:t xml:space="preserve"> (dd/mm/year)      </w:t>
            </w:r>
          </w:p>
          <w:p w14:paraId="0B753563" w14:textId="77777777" w:rsidR="009F772F" w:rsidRPr="00A304C8" w:rsidRDefault="009F772F" w:rsidP="008578DD">
            <w:pPr>
              <w:rPr>
                <w:rFonts w:ascii="Bookman Old Style" w:hAnsi="Bookman Old Style"/>
                <w:b/>
                <w:sz w:val="18"/>
                <w:szCs w:val="18"/>
              </w:rPr>
            </w:pPr>
          </w:p>
          <w:p w14:paraId="2A8DDA1A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 xml:space="preserve">Age:                    </w:t>
            </w:r>
            <w:r w:rsidRPr="00A304C8">
              <w:rPr>
                <w:rFonts w:ascii="Bookman Old Style" w:hAnsi="Bookman Old Style"/>
                <w:b/>
                <w:sz w:val="18"/>
                <w:szCs w:val="18"/>
              </w:rPr>
              <w:t xml:space="preserve">          </w:t>
            </w:r>
            <w:r w:rsidRPr="00A304C8">
              <w:rPr>
                <w:rFonts w:ascii="Bookman Old Style" w:hAnsi="Bookman Old Style"/>
                <w:sz w:val="18"/>
                <w:szCs w:val="18"/>
              </w:rPr>
              <w:t xml:space="preserve">                               </w:t>
            </w:r>
          </w:p>
        </w:tc>
        <w:tc>
          <w:tcPr>
            <w:tcW w:w="798" w:type="pct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EF4E7B2" w14:textId="77777777" w:rsidR="009F772F" w:rsidRPr="00A304C8" w:rsidRDefault="009F772F" w:rsidP="008578DD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 xml:space="preserve">Gender: </w:t>
            </w:r>
          </w:p>
        </w:tc>
        <w:tc>
          <w:tcPr>
            <w:tcW w:w="936" w:type="pct"/>
            <w:gridSpan w:val="35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4695FBF" w14:textId="1B7C01EB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Category:</w:t>
            </w:r>
          </w:p>
          <w:p w14:paraId="498AF22F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</w:p>
          <w:p w14:paraId="4895FB10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Marital Status:</w:t>
            </w:r>
          </w:p>
        </w:tc>
        <w:tc>
          <w:tcPr>
            <w:tcW w:w="2062" w:type="pct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D7DA3" w14:textId="77777777" w:rsidR="009F772F" w:rsidRPr="00A304C8" w:rsidRDefault="009F772F" w:rsidP="008578DD">
            <w:pPr>
              <w:spacing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 xml:space="preserve">Nationality:        </w:t>
            </w:r>
          </w:p>
          <w:p w14:paraId="3259B47A" w14:textId="7F626703" w:rsidR="009F772F" w:rsidRPr="00A304C8" w:rsidRDefault="009F772F" w:rsidP="008578DD">
            <w:pPr>
              <w:spacing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Valid ID:</w:t>
            </w:r>
          </w:p>
          <w:p w14:paraId="366D7321" w14:textId="77777777" w:rsidR="009F772F" w:rsidRPr="00A304C8" w:rsidRDefault="009F772F" w:rsidP="008578DD">
            <w:pPr>
              <w:spacing w:line="360" w:lineRule="auto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 xml:space="preserve">ID No.                </w:t>
            </w:r>
          </w:p>
        </w:tc>
      </w:tr>
      <w:tr w:rsidR="007727A9" w:rsidRPr="00A304C8" w14:paraId="3EC3A572" w14:textId="77777777" w:rsidTr="00390515">
        <w:trPr>
          <w:trHeight w:val="287"/>
        </w:trPr>
        <w:tc>
          <w:tcPr>
            <w:tcW w:w="2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917D6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3.</w:t>
            </w:r>
          </w:p>
        </w:tc>
        <w:tc>
          <w:tcPr>
            <w:tcW w:w="4740" w:type="pct"/>
            <w:gridSpan w:val="10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44EE6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Present Employment with Salary Details</w:t>
            </w:r>
          </w:p>
        </w:tc>
      </w:tr>
      <w:tr w:rsidR="007727A9" w:rsidRPr="00A304C8" w14:paraId="2F1DF2F1" w14:textId="77777777" w:rsidTr="00390515">
        <w:trPr>
          <w:trHeight w:val="341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EE2B9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62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CCB05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Institute/Organization</w:t>
            </w:r>
          </w:p>
        </w:tc>
        <w:tc>
          <w:tcPr>
            <w:tcW w:w="73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54360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Designation</w:t>
            </w:r>
          </w:p>
        </w:tc>
        <w:tc>
          <w:tcPr>
            <w:tcW w:w="552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369B70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Nature of Work</w:t>
            </w:r>
          </w:p>
        </w:tc>
        <w:tc>
          <w:tcPr>
            <w:tcW w:w="57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5B7D5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Pay Band</w:t>
            </w:r>
          </w:p>
        </w:tc>
        <w:tc>
          <w:tcPr>
            <w:tcW w:w="529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9A3D4C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Grade Pay</w:t>
            </w:r>
          </w:p>
        </w:tc>
        <w:tc>
          <w:tcPr>
            <w:tcW w:w="991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E6690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Total Salary</w:t>
            </w:r>
          </w:p>
          <w:p w14:paraId="3A216B4B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 xml:space="preserve"> (Per month) in Rs.</w:t>
            </w:r>
          </w:p>
        </w:tc>
      </w:tr>
      <w:tr w:rsidR="007727A9" w:rsidRPr="00A304C8" w14:paraId="0182FEB8" w14:textId="77777777" w:rsidTr="00390515">
        <w:trPr>
          <w:trHeight w:val="280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DC119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62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5A2BD" w14:textId="77777777" w:rsidR="009F772F" w:rsidRPr="00A304C8" w:rsidRDefault="009F772F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3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11183" w14:textId="77777777" w:rsidR="009F772F" w:rsidRPr="00A304C8" w:rsidRDefault="009F772F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52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9BB29" w14:textId="77777777" w:rsidR="009F772F" w:rsidRPr="00A304C8" w:rsidRDefault="009F772F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7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DF560" w14:textId="77777777" w:rsidR="009F772F" w:rsidRPr="00A304C8" w:rsidRDefault="009F772F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29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B49DA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91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D1247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3B24D8" w:rsidRPr="00A304C8" w14:paraId="205BDB93" w14:textId="77777777" w:rsidTr="00390515">
        <w:trPr>
          <w:trHeight w:val="944"/>
        </w:trPr>
        <w:tc>
          <w:tcPr>
            <w:tcW w:w="2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292EA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4.</w:t>
            </w:r>
          </w:p>
        </w:tc>
        <w:tc>
          <w:tcPr>
            <w:tcW w:w="9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AEC14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Address for Correspondence</w:t>
            </w:r>
          </w:p>
        </w:tc>
        <w:tc>
          <w:tcPr>
            <w:tcW w:w="3795" w:type="pct"/>
            <w:gridSpan w:val="9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FB524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  <w:p w14:paraId="7694D73A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</w:p>
          <w:p w14:paraId="4711D244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</w:p>
          <w:p w14:paraId="02DB94F6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</w:p>
          <w:p w14:paraId="3CEE6314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Pin Code:</w:t>
            </w:r>
          </w:p>
        </w:tc>
      </w:tr>
      <w:tr w:rsidR="003B24D8" w:rsidRPr="00A304C8" w14:paraId="7F8BD750" w14:textId="77777777" w:rsidTr="00390515">
        <w:trPr>
          <w:trHeight w:val="291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350B1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BA2A4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proofErr w:type="spellStart"/>
            <w:r w:rsidRPr="00A304C8">
              <w:rPr>
                <w:rFonts w:ascii="Bookman Old Style" w:hAnsi="Bookman Old Style"/>
                <w:sz w:val="18"/>
                <w:szCs w:val="18"/>
              </w:rPr>
              <w:t>Tel.Nos</w:t>
            </w:r>
            <w:proofErr w:type="spellEnd"/>
            <w:r w:rsidRPr="00A304C8">
              <w:rPr>
                <w:rFonts w:ascii="Bookman Old Style" w:hAnsi="Bookman Old Style"/>
                <w:sz w:val="18"/>
                <w:szCs w:val="18"/>
              </w:rPr>
              <w:t>./Fax Nos</w:t>
            </w:r>
          </w:p>
        </w:tc>
        <w:tc>
          <w:tcPr>
            <w:tcW w:w="3795" w:type="pct"/>
            <w:gridSpan w:val="9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B4FA9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3B24D8" w:rsidRPr="00A304C8" w14:paraId="27C0D0D0" w14:textId="77777777" w:rsidTr="00390515">
        <w:trPr>
          <w:trHeight w:val="291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01EDC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CAF11" w14:textId="77777777" w:rsidR="009F772F" w:rsidRPr="00A304C8" w:rsidRDefault="009F772F" w:rsidP="008578DD">
            <w:pPr>
              <w:ind w:left="-94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 xml:space="preserve">  Email</w:t>
            </w:r>
          </w:p>
        </w:tc>
        <w:tc>
          <w:tcPr>
            <w:tcW w:w="3795" w:type="pct"/>
            <w:gridSpan w:val="9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51484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3B24D8" w:rsidRPr="00A304C8" w14:paraId="52506BC2" w14:textId="77777777" w:rsidTr="00390515">
        <w:trPr>
          <w:trHeight w:val="953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1792A1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5.</w:t>
            </w:r>
          </w:p>
        </w:tc>
        <w:tc>
          <w:tcPr>
            <w:tcW w:w="94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106E0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Permanent Address</w:t>
            </w:r>
          </w:p>
        </w:tc>
        <w:tc>
          <w:tcPr>
            <w:tcW w:w="3795" w:type="pct"/>
            <w:gridSpan w:val="9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197CB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  <w:p w14:paraId="1839071D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</w:p>
          <w:p w14:paraId="73078996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</w:p>
          <w:p w14:paraId="033639B4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Pin Code:</w:t>
            </w:r>
          </w:p>
        </w:tc>
      </w:tr>
      <w:tr w:rsidR="007727A9" w:rsidRPr="00A304C8" w14:paraId="06FA6801" w14:textId="77777777" w:rsidTr="00390515">
        <w:trPr>
          <w:trHeight w:val="291"/>
        </w:trPr>
        <w:tc>
          <w:tcPr>
            <w:tcW w:w="2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2C240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6.</w:t>
            </w:r>
          </w:p>
        </w:tc>
        <w:tc>
          <w:tcPr>
            <w:tcW w:w="4740" w:type="pct"/>
            <w:gridSpan w:val="10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2FAC1" w14:textId="77777777" w:rsidR="009F772F" w:rsidRPr="00A304C8" w:rsidRDefault="009F772F" w:rsidP="008578DD">
            <w:pPr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 xml:space="preserve">Educational Qualifications (Please add more rows if needed) </w:t>
            </w:r>
          </w:p>
        </w:tc>
      </w:tr>
      <w:tr w:rsidR="007727A9" w:rsidRPr="00A304C8" w14:paraId="496B64B9" w14:textId="77777777" w:rsidTr="00390515">
        <w:trPr>
          <w:trHeight w:val="291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49015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8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8456D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Sl. No.</w:t>
            </w:r>
          </w:p>
        </w:tc>
        <w:tc>
          <w:tcPr>
            <w:tcW w:w="1132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C5199" w14:textId="77777777" w:rsidR="009F772F" w:rsidRPr="00A304C8" w:rsidRDefault="009F772F" w:rsidP="008578DD">
            <w:pPr>
              <w:pStyle w:val="Heading5"/>
              <w:rPr>
                <w:rFonts w:ascii="Bookman Old Style" w:hAnsi="Bookman Old Style"/>
                <w:b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b/>
                <w:sz w:val="18"/>
                <w:szCs w:val="18"/>
              </w:rPr>
              <w:t xml:space="preserve">Degree Obtained </w:t>
            </w:r>
          </w:p>
          <w:p w14:paraId="6C731CBE" w14:textId="77777777" w:rsidR="009F772F" w:rsidRPr="00A304C8" w:rsidRDefault="009F772F" w:rsidP="008578DD">
            <w:pPr>
              <w:pStyle w:val="Heading5"/>
              <w:rPr>
                <w:rFonts w:ascii="Bookman Old Style" w:hAnsi="Bookman Old Style"/>
                <w:b/>
                <w:sz w:val="18"/>
                <w:szCs w:val="18"/>
              </w:rPr>
            </w:pPr>
          </w:p>
        </w:tc>
        <w:tc>
          <w:tcPr>
            <w:tcW w:w="779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28DC7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Specialization</w:t>
            </w:r>
          </w:p>
        </w:tc>
        <w:tc>
          <w:tcPr>
            <w:tcW w:w="1111" w:type="pct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5BC60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bCs/>
                <w:sz w:val="18"/>
                <w:szCs w:val="18"/>
              </w:rPr>
              <w:t>Name of the University/Institute</w:t>
            </w:r>
          </w:p>
        </w:tc>
        <w:tc>
          <w:tcPr>
            <w:tcW w:w="492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86161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bCs/>
                <w:sz w:val="18"/>
                <w:szCs w:val="18"/>
              </w:rPr>
              <w:t>Year of Passing</w:t>
            </w:r>
          </w:p>
        </w:tc>
        <w:tc>
          <w:tcPr>
            <w:tcW w:w="48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C8A0D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bCs/>
                <w:sz w:val="18"/>
                <w:szCs w:val="18"/>
              </w:rPr>
              <w:t>% of Marks/ CGPA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8D6F6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bCs/>
                <w:sz w:val="18"/>
                <w:szCs w:val="18"/>
              </w:rPr>
              <w:t>Class/ Division</w:t>
            </w:r>
          </w:p>
        </w:tc>
      </w:tr>
      <w:tr w:rsidR="007727A9" w:rsidRPr="00A304C8" w14:paraId="48F231D6" w14:textId="77777777" w:rsidTr="00390515">
        <w:trPr>
          <w:trHeight w:val="291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3E061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8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3B48C" w14:textId="77777777" w:rsidR="009F772F" w:rsidRPr="00A304C8" w:rsidRDefault="009F772F" w:rsidP="008578DD">
            <w:pPr>
              <w:tabs>
                <w:tab w:val="left" w:pos="58"/>
                <w:tab w:val="left" w:pos="333"/>
              </w:tabs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(</w:t>
            </w:r>
            <w:proofErr w:type="spellStart"/>
            <w:r w:rsidRPr="00A304C8">
              <w:rPr>
                <w:rFonts w:ascii="Bookman Old Style" w:hAnsi="Bookman Old Style"/>
                <w:sz w:val="18"/>
                <w:szCs w:val="18"/>
              </w:rPr>
              <w:t>i</w:t>
            </w:r>
            <w:proofErr w:type="spellEnd"/>
            <w:r w:rsidRPr="00A304C8">
              <w:rPr>
                <w:rFonts w:ascii="Bookman Old Style" w:hAnsi="Bookman Old Style"/>
                <w:sz w:val="18"/>
                <w:szCs w:val="18"/>
              </w:rPr>
              <w:t>)</w:t>
            </w:r>
          </w:p>
        </w:tc>
        <w:tc>
          <w:tcPr>
            <w:tcW w:w="1132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20106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Ph.D.</w:t>
            </w:r>
          </w:p>
        </w:tc>
        <w:tc>
          <w:tcPr>
            <w:tcW w:w="779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E3CCA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11" w:type="pct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0EE3BB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92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34851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8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9F491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80771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7727A9" w:rsidRPr="00A304C8" w14:paraId="7F28E193" w14:textId="77777777" w:rsidTr="00390515">
        <w:trPr>
          <w:trHeight w:val="291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EAE48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8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0BF8C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(ii)</w:t>
            </w:r>
          </w:p>
        </w:tc>
        <w:tc>
          <w:tcPr>
            <w:tcW w:w="1132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12AF6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M.Sc./MCA/</w:t>
            </w:r>
            <w:proofErr w:type="spellStart"/>
            <w:r w:rsidRPr="00A304C8">
              <w:rPr>
                <w:rFonts w:ascii="Bookman Old Style" w:hAnsi="Bookman Old Style"/>
                <w:sz w:val="18"/>
                <w:szCs w:val="18"/>
              </w:rPr>
              <w:t>M.Tech</w:t>
            </w:r>
            <w:proofErr w:type="spellEnd"/>
            <w:r w:rsidRPr="00A304C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779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B9F5B0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11" w:type="pct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131E00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92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2E7A0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8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2CD3A4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037C9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7727A9" w:rsidRPr="00A304C8" w14:paraId="63E9A483" w14:textId="77777777" w:rsidTr="00390515">
        <w:trPr>
          <w:trHeight w:val="291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2B026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8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C8371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(iii)</w:t>
            </w:r>
          </w:p>
        </w:tc>
        <w:tc>
          <w:tcPr>
            <w:tcW w:w="1132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B2D29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B.Sc./B. Tech.</w:t>
            </w:r>
          </w:p>
        </w:tc>
        <w:tc>
          <w:tcPr>
            <w:tcW w:w="779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0770D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11" w:type="pct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0422FC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92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F01BB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8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210CB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AF585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7727A9" w:rsidRPr="00A304C8" w14:paraId="3293B8BC" w14:textId="77777777" w:rsidTr="00390515">
        <w:trPr>
          <w:trHeight w:val="291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93472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8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DC0C0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(iv)</w:t>
            </w:r>
          </w:p>
        </w:tc>
        <w:tc>
          <w:tcPr>
            <w:tcW w:w="1132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8363A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XII Class</w:t>
            </w:r>
          </w:p>
        </w:tc>
        <w:tc>
          <w:tcPr>
            <w:tcW w:w="779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53CEB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11" w:type="pct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EC1CA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92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D21A0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8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FB64A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11371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7727A9" w:rsidRPr="00A304C8" w14:paraId="440D40FE" w14:textId="77777777" w:rsidTr="00390515">
        <w:trPr>
          <w:trHeight w:val="291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2C03D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8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5C9FE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(v)</w:t>
            </w:r>
          </w:p>
        </w:tc>
        <w:tc>
          <w:tcPr>
            <w:tcW w:w="1132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2C2FA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X Class</w:t>
            </w:r>
          </w:p>
        </w:tc>
        <w:tc>
          <w:tcPr>
            <w:tcW w:w="779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EE962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11" w:type="pct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C120A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92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D07BC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8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EAC1D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D8ED4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7727A9" w:rsidRPr="00A304C8" w14:paraId="1098B6C8" w14:textId="77777777" w:rsidTr="00390515">
        <w:trPr>
          <w:trHeight w:val="291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33247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8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CBE1D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(vi)</w:t>
            </w:r>
          </w:p>
        </w:tc>
        <w:tc>
          <w:tcPr>
            <w:tcW w:w="1132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61CB9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Other if any</w:t>
            </w:r>
          </w:p>
        </w:tc>
        <w:tc>
          <w:tcPr>
            <w:tcW w:w="779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8DC45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11" w:type="pct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72598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92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A32F3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8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18259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263BB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7727A9" w:rsidRPr="00A304C8" w14:paraId="5DDC56E2" w14:textId="77777777" w:rsidTr="00390515">
        <w:trPr>
          <w:trHeight w:val="350"/>
        </w:trPr>
        <w:tc>
          <w:tcPr>
            <w:tcW w:w="2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8D2D3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7.</w:t>
            </w:r>
          </w:p>
        </w:tc>
        <w:tc>
          <w:tcPr>
            <w:tcW w:w="4740" w:type="pct"/>
            <w:gridSpan w:val="10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CBD05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Ph.D. Degree Details</w:t>
            </w:r>
          </w:p>
        </w:tc>
      </w:tr>
      <w:tr w:rsidR="003B24D8" w:rsidRPr="00A304C8" w14:paraId="469B77A2" w14:textId="77777777" w:rsidTr="00390515">
        <w:trPr>
          <w:trHeight w:val="291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E15C8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909" w:type="pct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69942" w14:textId="77777777" w:rsidR="009F772F" w:rsidRPr="00A304C8" w:rsidRDefault="009F772F" w:rsidP="009F772F">
            <w:pPr>
              <w:numPr>
                <w:ilvl w:val="0"/>
                <w:numId w:val="57"/>
              </w:numPr>
              <w:suppressAutoHyphens/>
              <w:ind w:hanging="1084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Ph.D. Thesis Title</w:t>
            </w:r>
          </w:p>
        </w:tc>
        <w:tc>
          <w:tcPr>
            <w:tcW w:w="2830" w:type="pct"/>
            <w:gridSpan w:val="6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25FA2" w14:textId="77777777" w:rsidR="009F772F" w:rsidRPr="00A304C8" w:rsidRDefault="009F772F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3B24D8" w:rsidRPr="00A304C8" w14:paraId="11727C3C" w14:textId="77777777" w:rsidTr="00390515">
        <w:trPr>
          <w:trHeight w:val="291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95B04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909" w:type="pct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58822" w14:textId="77777777" w:rsidR="009F772F" w:rsidRPr="00A304C8" w:rsidRDefault="009F772F" w:rsidP="009F772F">
            <w:pPr>
              <w:numPr>
                <w:ilvl w:val="0"/>
                <w:numId w:val="57"/>
              </w:numPr>
              <w:suppressAutoHyphens/>
              <w:ind w:hanging="1084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Research area of Ph.D. Thesis work</w:t>
            </w:r>
          </w:p>
        </w:tc>
        <w:tc>
          <w:tcPr>
            <w:tcW w:w="2830" w:type="pct"/>
            <w:gridSpan w:val="6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47ED4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3B24D8" w:rsidRPr="00A304C8" w14:paraId="0D854D91" w14:textId="77777777" w:rsidTr="00390515">
        <w:trPr>
          <w:trHeight w:val="291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4CEF4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909" w:type="pct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45994" w14:textId="77777777" w:rsidR="009F772F" w:rsidRPr="00A304C8" w:rsidRDefault="009F772F" w:rsidP="009F772F">
            <w:pPr>
              <w:numPr>
                <w:ilvl w:val="0"/>
                <w:numId w:val="57"/>
              </w:numPr>
              <w:suppressAutoHyphens/>
              <w:ind w:hanging="1084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Date of Submission of Ph.D. Thesis</w:t>
            </w:r>
          </w:p>
        </w:tc>
        <w:tc>
          <w:tcPr>
            <w:tcW w:w="2830" w:type="pct"/>
            <w:gridSpan w:val="6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D752E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3B24D8" w:rsidRPr="00A304C8" w14:paraId="0E4C3DD1" w14:textId="77777777" w:rsidTr="00390515">
        <w:trPr>
          <w:trHeight w:val="291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D5DB6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909" w:type="pct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0E523" w14:textId="77777777" w:rsidR="009F772F" w:rsidRPr="00A304C8" w:rsidRDefault="009F772F" w:rsidP="009F772F">
            <w:pPr>
              <w:numPr>
                <w:ilvl w:val="0"/>
                <w:numId w:val="57"/>
              </w:numPr>
              <w:suppressAutoHyphens/>
              <w:ind w:hanging="1084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Date of the Award of Ph.D. Degree</w:t>
            </w:r>
          </w:p>
        </w:tc>
        <w:tc>
          <w:tcPr>
            <w:tcW w:w="2830" w:type="pct"/>
            <w:gridSpan w:val="6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33746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3B24D8" w:rsidRPr="00A304C8" w14:paraId="5357904B" w14:textId="77777777" w:rsidTr="00390515">
        <w:trPr>
          <w:trHeight w:val="291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C360C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909" w:type="pct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229E7" w14:textId="77777777" w:rsidR="009F772F" w:rsidRPr="00A304C8" w:rsidRDefault="009F772F" w:rsidP="009F772F">
            <w:pPr>
              <w:numPr>
                <w:ilvl w:val="0"/>
                <w:numId w:val="57"/>
              </w:numPr>
              <w:suppressAutoHyphens/>
              <w:ind w:hanging="1084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Name(s) of Supervisor(s) &amp; Address</w:t>
            </w:r>
          </w:p>
        </w:tc>
        <w:tc>
          <w:tcPr>
            <w:tcW w:w="2830" w:type="pct"/>
            <w:gridSpan w:val="6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E3798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9F772F" w:rsidRPr="003B24D8" w14:paraId="375ED00F" w14:textId="77777777" w:rsidTr="00390515">
        <w:trPr>
          <w:trHeight w:val="291"/>
        </w:trPr>
        <w:tc>
          <w:tcPr>
            <w:tcW w:w="2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7716C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8.</w:t>
            </w:r>
          </w:p>
        </w:tc>
        <w:tc>
          <w:tcPr>
            <w:tcW w:w="4740" w:type="pct"/>
            <w:gridSpan w:val="10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736D2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M.Sc./MCA/</w:t>
            </w:r>
            <w:proofErr w:type="spellStart"/>
            <w:r w:rsidRPr="00A304C8">
              <w:rPr>
                <w:rFonts w:ascii="Bookman Old Style" w:hAnsi="Bookman Old Style"/>
                <w:sz w:val="18"/>
                <w:szCs w:val="18"/>
              </w:rPr>
              <w:t>M.Tech</w:t>
            </w:r>
            <w:proofErr w:type="spellEnd"/>
            <w:r w:rsidRPr="00A304C8">
              <w:rPr>
                <w:rFonts w:ascii="Bookman Old Style" w:hAnsi="Bookman Old Style"/>
                <w:sz w:val="18"/>
                <w:szCs w:val="18"/>
              </w:rPr>
              <w:t>. Degree Details</w:t>
            </w:r>
          </w:p>
        </w:tc>
      </w:tr>
      <w:tr w:rsidR="003B24D8" w:rsidRPr="003B24D8" w14:paraId="1F2B8EB6" w14:textId="77777777" w:rsidTr="00390515">
        <w:trPr>
          <w:trHeight w:val="291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0AB03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86" w:type="pct"/>
            <w:gridSpan w:val="5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D6A94" w14:textId="77777777" w:rsidR="009F772F" w:rsidRPr="00A304C8" w:rsidRDefault="009F772F" w:rsidP="009F772F">
            <w:pPr>
              <w:numPr>
                <w:ilvl w:val="0"/>
                <w:numId w:val="50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M.Sc./MCA/</w:t>
            </w:r>
            <w:proofErr w:type="spellStart"/>
            <w:r w:rsidRPr="00A304C8">
              <w:rPr>
                <w:rFonts w:ascii="Bookman Old Style" w:hAnsi="Bookman Old Style"/>
                <w:sz w:val="18"/>
                <w:szCs w:val="18"/>
              </w:rPr>
              <w:t>M.Tech</w:t>
            </w:r>
            <w:proofErr w:type="spellEnd"/>
            <w:r w:rsidRPr="00A304C8">
              <w:rPr>
                <w:rFonts w:ascii="Bookman Old Style" w:hAnsi="Bookman Old Style"/>
                <w:sz w:val="18"/>
                <w:szCs w:val="18"/>
              </w:rPr>
              <w:t xml:space="preserve">. Dissertation Title </w:t>
            </w:r>
          </w:p>
        </w:tc>
        <w:tc>
          <w:tcPr>
            <w:tcW w:w="2454" w:type="pct"/>
            <w:gridSpan w:val="5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E9D77" w14:textId="77777777" w:rsidR="009F772F" w:rsidRPr="003B24D8" w:rsidRDefault="009F772F" w:rsidP="008578DD">
            <w:pPr>
              <w:snapToGrid w:val="0"/>
              <w:ind w:left="720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3B24D8" w:rsidRPr="003B24D8" w14:paraId="1A846FB6" w14:textId="77777777" w:rsidTr="00390515">
        <w:trPr>
          <w:trHeight w:val="291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EA399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86" w:type="pct"/>
            <w:gridSpan w:val="5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7095B" w14:textId="77777777" w:rsidR="009F772F" w:rsidRPr="00A304C8" w:rsidRDefault="009F772F" w:rsidP="009F772F">
            <w:pPr>
              <w:numPr>
                <w:ilvl w:val="0"/>
                <w:numId w:val="50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Area of M.Sc./ MCA/</w:t>
            </w:r>
            <w:proofErr w:type="spellStart"/>
            <w:r w:rsidRPr="00A304C8">
              <w:rPr>
                <w:rFonts w:ascii="Bookman Old Style" w:hAnsi="Bookman Old Style"/>
                <w:sz w:val="18"/>
                <w:szCs w:val="18"/>
              </w:rPr>
              <w:t>M.Tech</w:t>
            </w:r>
            <w:proofErr w:type="spellEnd"/>
            <w:r w:rsidRPr="00A304C8">
              <w:rPr>
                <w:rFonts w:ascii="Bookman Old Style" w:hAnsi="Bookman Old Style"/>
                <w:sz w:val="18"/>
                <w:szCs w:val="18"/>
              </w:rPr>
              <w:t xml:space="preserve"> Dissertation work</w:t>
            </w:r>
          </w:p>
        </w:tc>
        <w:tc>
          <w:tcPr>
            <w:tcW w:w="2454" w:type="pct"/>
            <w:gridSpan w:val="5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EF407" w14:textId="77777777" w:rsidR="009F772F" w:rsidRPr="003B24D8" w:rsidRDefault="009F772F" w:rsidP="008578DD">
            <w:pPr>
              <w:snapToGrid w:val="0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3B24D8" w:rsidRPr="003B24D8" w14:paraId="0FCB3759" w14:textId="77777777" w:rsidTr="00390515">
        <w:trPr>
          <w:trHeight w:val="291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E5150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86" w:type="pct"/>
            <w:gridSpan w:val="5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24CBE" w14:textId="77777777" w:rsidR="009F772F" w:rsidRPr="00A304C8" w:rsidRDefault="009F772F" w:rsidP="009F772F">
            <w:pPr>
              <w:numPr>
                <w:ilvl w:val="0"/>
                <w:numId w:val="50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Name(s) of Supervisor(s) &amp; Address</w:t>
            </w:r>
          </w:p>
        </w:tc>
        <w:tc>
          <w:tcPr>
            <w:tcW w:w="2454" w:type="pct"/>
            <w:gridSpan w:val="5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6F754" w14:textId="77777777" w:rsidR="009F772F" w:rsidRPr="003B24D8" w:rsidRDefault="009F772F" w:rsidP="008578DD">
            <w:pPr>
              <w:snapToGrid w:val="0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F772F" w:rsidRPr="003B24D8" w14:paraId="5CFDB6B6" w14:textId="77777777" w:rsidTr="00390515">
        <w:trPr>
          <w:trHeight w:val="291"/>
        </w:trPr>
        <w:tc>
          <w:tcPr>
            <w:tcW w:w="2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6FF1E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9.</w:t>
            </w:r>
          </w:p>
        </w:tc>
        <w:tc>
          <w:tcPr>
            <w:tcW w:w="4740" w:type="pct"/>
            <w:gridSpan w:val="10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5D4B3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Post Doctoral Fellowship Details</w:t>
            </w:r>
          </w:p>
        </w:tc>
      </w:tr>
      <w:tr w:rsidR="003B24D8" w:rsidRPr="003B24D8" w14:paraId="71E0D2F8" w14:textId="77777777" w:rsidTr="00390515">
        <w:trPr>
          <w:trHeight w:val="291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7533D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60" w:type="pct"/>
            <w:gridSpan w:val="5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210CF3" w14:textId="77777777" w:rsidR="009F772F" w:rsidRPr="00A304C8" w:rsidRDefault="009F772F" w:rsidP="009F772F">
            <w:pPr>
              <w:numPr>
                <w:ilvl w:val="0"/>
                <w:numId w:val="55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 xml:space="preserve">No. of years </w:t>
            </w:r>
            <w:proofErr w:type="gramStart"/>
            <w:r w:rsidRPr="00A304C8">
              <w:rPr>
                <w:rFonts w:ascii="Bookman Old Style" w:hAnsi="Bookman Old Style"/>
                <w:sz w:val="18"/>
                <w:szCs w:val="18"/>
              </w:rPr>
              <w:t>of  Post</w:t>
            </w:r>
            <w:proofErr w:type="gramEnd"/>
            <w:r w:rsidRPr="00A304C8">
              <w:rPr>
                <w:rFonts w:ascii="Bookman Old Style" w:hAnsi="Bookman Old Style"/>
                <w:sz w:val="18"/>
                <w:szCs w:val="18"/>
              </w:rPr>
              <w:t xml:space="preserve"> Doctoral fellowship</w:t>
            </w:r>
          </w:p>
        </w:tc>
        <w:tc>
          <w:tcPr>
            <w:tcW w:w="2480" w:type="pct"/>
            <w:gridSpan w:val="5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A8C2F" w14:textId="77777777" w:rsidR="009F772F" w:rsidRPr="00A304C8" w:rsidRDefault="009F772F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3B24D8" w:rsidRPr="003B24D8" w14:paraId="34611DB5" w14:textId="77777777" w:rsidTr="00390515">
        <w:trPr>
          <w:trHeight w:val="291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A6383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60" w:type="pct"/>
            <w:gridSpan w:val="5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7652" w14:textId="77777777" w:rsidR="009F772F" w:rsidRPr="00A304C8" w:rsidRDefault="009F772F" w:rsidP="009F772F">
            <w:pPr>
              <w:numPr>
                <w:ilvl w:val="0"/>
                <w:numId w:val="55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Area of Specialization</w:t>
            </w:r>
          </w:p>
        </w:tc>
        <w:tc>
          <w:tcPr>
            <w:tcW w:w="2480" w:type="pct"/>
            <w:gridSpan w:val="5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030E9" w14:textId="77777777" w:rsidR="009F772F" w:rsidRPr="00A304C8" w:rsidRDefault="009F772F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3B24D8" w:rsidRPr="003B24D8" w14:paraId="0E4E4BC3" w14:textId="77777777" w:rsidTr="00390515">
        <w:trPr>
          <w:trHeight w:val="291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D720A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260" w:type="pct"/>
            <w:gridSpan w:val="5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CC8F78" w14:textId="77777777" w:rsidR="009F772F" w:rsidRPr="00A304C8" w:rsidRDefault="009F772F" w:rsidP="009F772F">
            <w:pPr>
              <w:numPr>
                <w:ilvl w:val="0"/>
                <w:numId w:val="55"/>
              </w:numPr>
              <w:suppressAutoHyphens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Institute/ R&amp;D Lab</w:t>
            </w:r>
          </w:p>
        </w:tc>
        <w:tc>
          <w:tcPr>
            <w:tcW w:w="2480" w:type="pct"/>
            <w:gridSpan w:val="5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8E461" w14:textId="77777777" w:rsidR="009F772F" w:rsidRPr="00A304C8" w:rsidRDefault="009F772F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9F772F" w:rsidRPr="003B24D8" w14:paraId="0AC4D100" w14:textId="77777777" w:rsidTr="00390515">
        <w:trPr>
          <w:trHeight w:val="291"/>
        </w:trPr>
        <w:tc>
          <w:tcPr>
            <w:tcW w:w="260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CBD2851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 xml:space="preserve">10. </w:t>
            </w:r>
          </w:p>
        </w:tc>
        <w:tc>
          <w:tcPr>
            <w:tcW w:w="4740" w:type="pct"/>
            <w:gridSpan w:val="10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09946" w14:textId="62A443EE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Post – Doctoral Fellowships Mentored:</w:t>
            </w:r>
          </w:p>
        </w:tc>
      </w:tr>
      <w:tr w:rsidR="003B24D8" w:rsidRPr="003B24D8" w14:paraId="43AF8F4C" w14:textId="77777777" w:rsidTr="00390515">
        <w:trPr>
          <w:trHeight w:val="291"/>
        </w:trPr>
        <w:tc>
          <w:tcPr>
            <w:tcW w:w="260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293D0" w14:textId="77777777" w:rsidR="009F772F" w:rsidRPr="00A304C8" w:rsidRDefault="009F772F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4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3D6FDA" w14:textId="77777777" w:rsidR="009F772F" w:rsidRPr="00A304C8" w:rsidRDefault="009F772F" w:rsidP="008578DD">
            <w:pPr>
              <w:ind w:left="24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Sl. No</w:t>
            </w: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CF8B724" w14:textId="77777777" w:rsidR="009F772F" w:rsidRPr="00A304C8" w:rsidRDefault="009F772F" w:rsidP="008578DD">
            <w:pPr>
              <w:ind w:left="24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Name of Fellow Mentored</w:t>
            </w:r>
          </w:p>
        </w:tc>
        <w:tc>
          <w:tcPr>
            <w:tcW w:w="562" w:type="pct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96BBB7" w14:textId="77777777" w:rsidR="009F772F" w:rsidRPr="00A304C8" w:rsidRDefault="009F772F" w:rsidP="008578DD">
            <w:pPr>
              <w:ind w:left="24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Research Project</w:t>
            </w:r>
          </w:p>
        </w:tc>
        <w:tc>
          <w:tcPr>
            <w:tcW w:w="597" w:type="pct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DAC4671" w14:textId="77777777" w:rsidR="009F772F" w:rsidRPr="00A304C8" w:rsidRDefault="009F772F" w:rsidP="008578DD">
            <w:pPr>
              <w:ind w:left="24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From</w:t>
            </w:r>
          </w:p>
        </w:tc>
        <w:tc>
          <w:tcPr>
            <w:tcW w:w="460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172EDF" w14:textId="77777777" w:rsidR="009F772F" w:rsidRPr="00A304C8" w:rsidRDefault="009F772F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To</w:t>
            </w:r>
          </w:p>
        </w:tc>
        <w:tc>
          <w:tcPr>
            <w:tcW w:w="479" w:type="pct"/>
            <w:gridSpan w:val="1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6E0857" w14:textId="77777777" w:rsidR="009F772F" w:rsidRPr="00A304C8" w:rsidRDefault="009F772F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Total Years</w:t>
            </w:r>
          </w:p>
        </w:tc>
        <w:tc>
          <w:tcPr>
            <w:tcW w:w="619" w:type="pct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42B7AA" w14:textId="77777777" w:rsidR="009F772F" w:rsidRPr="00A304C8" w:rsidRDefault="009F772F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Fellowship (In INR) per month</w:t>
            </w:r>
          </w:p>
        </w:tc>
        <w:tc>
          <w:tcPr>
            <w:tcW w:w="610" w:type="pct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8CC83A" w14:textId="77777777" w:rsidR="009F772F" w:rsidRPr="00A304C8" w:rsidRDefault="009F772F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Funding Agency DST / UGC/ etc.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A403F" w14:textId="77777777" w:rsidR="009F772F" w:rsidRPr="00A304C8" w:rsidRDefault="009F772F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Enclosure Page No.</w:t>
            </w:r>
          </w:p>
        </w:tc>
      </w:tr>
      <w:tr w:rsidR="003B24D8" w:rsidRPr="003B24D8" w14:paraId="5A41FBEA" w14:textId="77777777" w:rsidTr="00390515">
        <w:trPr>
          <w:trHeight w:val="291"/>
        </w:trPr>
        <w:tc>
          <w:tcPr>
            <w:tcW w:w="260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192B5B" w14:textId="77777777" w:rsidR="009F772F" w:rsidRPr="00A304C8" w:rsidRDefault="009F772F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4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A1063D" w14:textId="77777777" w:rsidR="009F772F" w:rsidRPr="00A304C8" w:rsidRDefault="009F772F" w:rsidP="008578DD">
            <w:pPr>
              <w:ind w:left="24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5795D9B" w14:textId="77777777" w:rsidR="009F772F" w:rsidRPr="00A304C8" w:rsidRDefault="009F772F" w:rsidP="008578DD">
            <w:pPr>
              <w:ind w:left="24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62" w:type="pct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C08B822" w14:textId="77777777" w:rsidR="009F772F" w:rsidRPr="00A304C8" w:rsidRDefault="009F772F" w:rsidP="008578DD">
            <w:pPr>
              <w:ind w:left="24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97" w:type="pct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58CCC5D" w14:textId="77777777" w:rsidR="009F772F" w:rsidRPr="00A304C8" w:rsidRDefault="009F772F" w:rsidP="008578DD">
            <w:pPr>
              <w:ind w:left="24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60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88E7B8" w14:textId="77777777" w:rsidR="009F772F" w:rsidRPr="00A304C8" w:rsidRDefault="009F772F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79" w:type="pct"/>
            <w:gridSpan w:val="1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2E792E" w14:textId="77777777" w:rsidR="009F772F" w:rsidRPr="00A304C8" w:rsidRDefault="009F772F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19" w:type="pct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EB8C97" w14:textId="77777777" w:rsidR="009F772F" w:rsidRPr="00A304C8" w:rsidRDefault="009F772F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10" w:type="pct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7D3D25" w14:textId="77777777" w:rsidR="009F772F" w:rsidRPr="00A304C8" w:rsidRDefault="009F772F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F8870" w14:textId="77777777" w:rsidR="009F772F" w:rsidRPr="00A304C8" w:rsidRDefault="009F772F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3B24D8" w:rsidRPr="003B24D8" w14:paraId="7B4DE9EA" w14:textId="77777777" w:rsidTr="00390515">
        <w:trPr>
          <w:trHeight w:val="291"/>
        </w:trPr>
        <w:tc>
          <w:tcPr>
            <w:tcW w:w="260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6A27EF" w14:textId="77777777" w:rsidR="009F772F" w:rsidRPr="00A304C8" w:rsidRDefault="009F772F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4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8AD330" w14:textId="77777777" w:rsidR="009F772F" w:rsidRPr="00A304C8" w:rsidRDefault="009F772F" w:rsidP="008578DD">
            <w:pPr>
              <w:ind w:left="24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FD4D0B3" w14:textId="77777777" w:rsidR="009F772F" w:rsidRPr="00A304C8" w:rsidRDefault="009F772F" w:rsidP="008578DD">
            <w:pPr>
              <w:ind w:left="24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62" w:type="pct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2572B09" w14:textId="77777777" w:rsidR="009F772F" w:rsidRPr="00A304C8" w:rsidRDefault="009F772F" w:rsidP="008578DD">
            <w:pPr>
              <w:ind w:left="24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97" w:type="pct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51AC11A" w14:textId="77777777" w:rsidR="009F772F" w:rsidRPr="00A304C8" w:rsidRDefault="009F772F" w:rsidP="008578DD">
            <w:pPr>
              <w:ind w:left="24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60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6ECB33" w14:textId="77777777" w:rsidR="009F772F" w:rsidRPr="00A304C8" w:rsidRDefault="009F772F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79" w:type="pct"/>
            <w:gridSpan w:val="1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764BAD" w14:textId="77777777" w:rsidR="009F772F" w:rsidRPr="00A304C8" w:rsidRDefault="009F772F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19" w:type="pct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42181E" w14:textId="77777777" w:rsidR="009F772F" w:rsidRPr="00A304C8" w:rsidRDefault="009F772F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10" w:type="pct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A422CB" w14:textId="77777777" w:rsidR="009F772F" w:rsidRPr="00A304C8" w:rsidRDefault="009F772F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7B529" w14:textId="77777777" w:rsidR="009F772F" w:rsidRPr="00A304C8" w:rsidRDefault="009F772F" w:rsidP="008578DD">
            <w:pPr>
              <w:snapToGrid w:val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9F772F" w:rsidRPr="003B24D8" w14:paraId="4A9283BE" w14:textId="77777777" w:rsidTr="003B24D8">
        <w:trPr>
          <w:trHeight w:val="291"/>
        </w:trPr>
        <w:tc>
          <w:tcPr>
            <w:tcW w:w="5000" w:type="pct"/>
            <w:gridSpan w:val="10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3B84E" w14:textId="77777777" w:rsidR="009F772F" w:rsidRPr="00A304C8" w:rsidRDefault="009F772F" w:rsidP="008578DD">
            <w:pPr>
              <w:snapToGrid w:val="0"/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b/>
                <w:bCs/>
                <w:sz w:val="18"/>
                <w:szCs w:val="18"/>
              </w:rPr>
              <w:t>Annexure - I</w:t>
            </w:r>
          </w:p>
        </w:tc>
      </w:tr>
      <w:tr w:rsidR="009F772F" w:rsidRPr="003B24D8" w14:paraId="62A6135B" w14:textId="77777777" w:rsidTr="00390515">
        <w:trPr>
          <w:trHeight w:val="359"/>
        </w:trPr>
        <w:tc>
          <w:tcPr>
            <w:tcW w:w="2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4F027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11.</w:t>
            </w:r>
          </w:p>
        </w:tc>
        <w:tc>
          <w:tcPr>
            <w:tcW w:w="4740" w:type="pct"/>
            <w:gridSpan w:val="10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E0A19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 xml:space="preserve">Industrial Experience Details (Post-Ph.D.)                   Post-Ph.D. Industrial Experience (in years): </w:t>
            </w:r>
          </w:p>
        </w:tc>
      </w:tr>
      <w:tr w:rsidR="00291823" w:rsidRPr="003B24D8" w14:paraId="62B45643" w14:textId="77777777" w:rsidTr="00390515">
        <w:trPr>
          <w:trHeight w:val="449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185B1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26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2A5E7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Industry/Organization</w:t>
            </w:r>
          </w:p>
        </w:tc>
        <w:tc>
          <w:tcPr>
            <w:tcW w:w="616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35725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Start Date</w:t>
            </w:r>
          </w:p>
        </w:tc>
        <w:tc>
          <w:tcPr>
            <w:tcW w:w="513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32A8A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End Date</w:t>
            </w:r>
          </w:p>
        </w:tc>
        <w:tc>
          <w:tcPr>
            <w:tcW w:w="541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3D2F6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Duration</w:t>
            </w:r>
          </w:p>
        </w:tc>
        <w:tc>
          <w:tcPr>
            <w:tcW w:w="745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1179C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Designation</w:t>
            </w:r>
          </w:p>
        </w:tc>
        <w:tc>
          <w:tcPr>
            <w:tcW w:w="437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B39942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Nature of work</w:t>
            </w:r>
          </w:p>
        </w:tc>
        <w:tc>
          <w:tcPr>
            <w:tcW w:w="6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B4DCC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 xml:space="preserve">Pay Scale </w:t>
            </w:r>
          </w:p>
        </w:tc>
      </w:tr>
      <w:tr w:rsidR="00291823" w:rsidRPr="003B24D8" w14:paraId="2F8C5A26" w14:textId="77777777" w:rsidTr="00390515">
        <w:trPr>
          <w:trHeight w:val="87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5E294C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26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32419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16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CA49B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13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399C4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41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5EA44F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45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235B4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37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30D6A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658E1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291823" w:rsidRPr="003B24D8" w14:paraId="3C991936" w14:textId="77777777" w:rsidTr="00390515">
        <w:trPr>
          <w:trHeight w:val="87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B364D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26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0F0149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16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13B24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13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6A3F3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41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C933F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45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99601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37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C6E19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85E5E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291823" w:rsidRPr="003B24D8" w14:paraId="2BDE43FA" w14:textId="77777777" w:rsidTr="00390515">
        <w:trPr>
          <w:trHeight w:val="87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90E06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26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BDB1D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16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1C6B1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13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0685E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41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409F7D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45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340E0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37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C8945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B093E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9F772F" w:rsidRPr="003B24D8" w14:paraId="75618873" w14:textId="77777777" w:rsidTr="003B24D8">
        <w:trPr>
          <w:trHeight w:val="87"/>
        </w:trPr>
        <w:tc>
          <w:tcPr>
            <w:tcW w:w="5000" w:type="pct"/>
            <w:gridSpan w:val="10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286FF" w14:textId="77777777" w:rsidR="009F772F" w:rsidRPr="00A304C8" w:rsidRDefault="009F772F" w:rsidP="008578DD">
            <w:pPr>
              <w:snapToGrid w:val="0"/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b/>
                <w:bCs/>
                <w:sz w:val="18"/>
                <w:szCs w:val="18"/>
              </w:rPr>
              <w:t>Annexure - II</w:t>
            </w:r>
          </w:p>
        </w:tc>
      </w:tr>
      <w:tr w:rsidR="009F772F" w:rsidRPr="003B24D8" w14:paraId="6A8841A8" w14:textId="77777777" w:rsidTr="00390515">
        <w:trPr>
          <w:trHeight w:val="368"/>
        </w:trPr>
        <w:tc>
          <w:tcPr>
            <w:tcW w:w="2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C9D3D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12.</w:t>
            </w:r>
          </w:p>
        </w:tc>
        <w:tc>
          <w:tcPr>
            <w:tcW w:w="4740" w:type="pct"/>
            <w:gridSpan w:val="10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8F193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Industrial Experience Details (Pre-Ph.D.)                     Pre-Ph.D. Industrial Experience (in years):</w:t>
            </w:r>
          </w:p>
        </w:tc>
      </w:tr>
      <w:tr w:rsidR="00291823" w:rsidRPr="003B24D8" w14:paraId="157EBA15" w14:textId="77777777" w:rsidTr="00390515">
        <w:trPr>
          <w:trHeight w:val="87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BBF26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26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0C49C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Industry/Organization</w:t>
            </w:r>
          </w:p>
        </w:tc>
        <w:tc>
          <w:tcPr>
            <w:tcW w:w="616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36A2B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Start Date</w:t>
            </w:r>
          </w:p>
        </w:tc>
        <w:tc>
          <w:tcPr>
            <w:tcW w:w="513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CB0C3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End Date</w:t>
            </w:r>
          </w:p>
        </w:tc>
        <w:tc>
          <w:tcPr>
            <w:tcW w:w="541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60B13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Duration</w:t>
            </w:r>
          </w:p>
        </w:tc>
        <w:tc>
          <w:tcPr>
            <w:tcW w:w="745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39067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Designation</w:t>
            </w:r>
          </w:p>
        </w:tc>
        <w:tc>
          <w:tcPr>
            <w:tcW w:w="437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B7713F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Nature of work</w:t>
            </w:r>
          </w:p>
        </w:tc>
        <w:tc>
          <w:tcPr>
            <w:tcW w:w="6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04FB5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Pay Scale</w:t>
            </w:r>
          </w:p>
        </w:tc>
      </w:tr>
      <w:tr w:rsidR="00291823" w:rsidRPr="003B24D8" w14:paraId="44B536F4" w14:textId="77777777" w:rsidTr="00390515">
        <w:trPr>
          <w:trHeight w:val="87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57D9D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26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0BC8A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16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DBF11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13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7CD36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41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87FE3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45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EF744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37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0B056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9BBC4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291823" w:rsidRPr="003B24D8" w14:paraId="5DEE5CA7" w14:textId="77777777" w:rsidTr="00390515">
        <w:trPr>
          <w:trHeight w:val="87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A05EE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26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26CC0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16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2F42A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13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DD71C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41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721D92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45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5400E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37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74702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BDD1D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291823" w:rsidRPr="003B24D8" w14:paraId="7CB89D71" w14:textId="77777777" w:rsidTr="00390515">
        <w:trPr>
          <w:trHeight w:val="87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55893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26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3B413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16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03157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13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1BAEF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41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D44FB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45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C2912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37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09A38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9016D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9F772F" w:rsidRPr="003B24D8" w14:paraId="42696611" w14:textId="77777777" w:rsidTr="003B24D8">
        <w:trPr>
          <w:trHeight w:val="87"/>
        </w:trPr>
        <w:tc>
          <w:tcPr>
            <w:tcW w:w="5000" w:type="pct"/>
            <w:gridSpan w:val="10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CF900" w14:textId="77777777" w:rsidR="009F772F" w:rsidRPr="00A304C8" w:rsidRDefault="009F772F" w:rsidP="008578DD">
            <w:pPr>
              <w:snapToGrid w:val="0"/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b/>
                <w:bCs/>
                <w:sz w:val="18"/>
                <w:szCs w:val="18"/>
              </w:rPr>
              <w:t>Annexure - III</w:t>
            </w:r>
          </w:p>
        </w:tc>
      </w:tr>
      <w:tr w:rsidR="009F772F" w:rsidRPr="003B24D8" w14:paraId="7571DCA7" w14:textId="77777777" w:rsidTr="00390515">
        <w:trPr>
          <w:trHeight w:val="377"/>
        </w:trPr>
        <w:tc>
          <w:tcPr>
            <w:tcW w:w="2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D77AF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13.</w:t>
            </w:r>
          </w:p>
        </w:tc>
        <w:tc>
          <w:tcPr>
            <w:tcW w:w="4740" w:type="pct"/>
            <w:gridSpan w:val="10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568CA" w14:textId="77777777" w:rsidR="009F772F" w:rsidRPr="00A304C8" w:rsidRDefault="009F772F" w:rsidP="008578DD">
            <w:pPr>
              <w:tabs>
                <w:tab w:val="left" w:pos="8826"/>
              </w:tabs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Teaching Experience Details (Post-Ph.D.)                   Post-Ph.D. Teaching Experience (in years):</w:t>
            </w:r>
          </w:p>
        </w:tc>
      </w:tr>
      <w:tr w:rsidR="00291823" w:rsidRPr="003B24D8" w14:paraId="484719F9" w14:textId="77777777" w:rsidTr="00390515">
        <w:trPr>
          <w:trHeight w:val="440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AF99E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26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6DB1F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Institute/Organization</w:t>
            </w:r>
          </w:p>
        </w:tc>
        <w:tc>
          <w:tcPr>
            <w:tcW w:w="616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0FAFF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Start Date</w:t>
            </w:r>
          </w:p>
        </w:tc>
        <w:tc>
          <w:tcPr>
            <w:tcW w:w="513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9CE18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End Date</w:t>
            </w:r>
          </w:p>
        </w:tc>
        <w:tc>
          <w:tcPr>
            <w:tcW w:w="541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54572C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Duration</w:t>
            </w:r>
          </w:p>
        </w:tc>
        <w:tc>
          <w:tcPr>
            <w:tcW w:w="745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A0EE8D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Designation</w:t>
            </w:r>
          </w:p>
        </w:tc>
        <w:tc>
          <w:tcPr>
            <w:tcW w:w="437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C8093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Nature of work</w:t>
            </w:r>
          </w:p>
        </w:tc>
        <w:tc>
          <w:tcPr>
            <w:tcW w:w="6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D60CB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Pay Scale</w:t>
            </w:r>
          </w:p>
        </w:tc>
      </w:tr>
      <w:tr w:rsidR="00291823" w:rsidRPr="003B24D8" w14:paraId="3509F13B" w14:textId="77777777" w:rsidTr="00390515">
        <w:trPr>
          <w:trHeight w:val="233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C3135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26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8B098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16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B981A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13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6F1F7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41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D665F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45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D3BF5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37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1D9A2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6D518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291823" w:rsidRPr="003B24D8" w14:paraId="7AECD5C2" w14:textId="77777777" w:rsidTr="00390515">
        <w:trPr>
          <w:trHeight w:val="179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83368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26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907DA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16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F25B0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13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5B591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41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35357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45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11E61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37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726B0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3F14D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291823" w:rsidRPr="003B24D8" w14:paraId="5D202AD7" w14:textId="77777777" w:rsidTr="00390515">
        <w:trPr>
          <w:trHeight w:val="215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D17BEB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26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BDDBC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16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63668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13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22E10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41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E11FA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45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46875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37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812AC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10380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291823" w:rsidRPr="003B24D8" w14:paraId="5AAF3633" w14:textId="77777777" w:rsidTr="00390515">
        <w:trPr>
          <w:trHeight w:val="242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85A8A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26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63134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16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A8644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13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D812C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41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813DBE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45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2A63D0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37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3E878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A467E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9F772F" w:rsidRPr="003B24D8" w14:paraId="566D9FC6" w14:textId="77777777" w:rsidTr="003B24D8">
        <w:trPr>
          <w:trHeight w:val="242"/>
        </w:trPr>
        <w:tc>
          <w:tcPr>
            <w:tcW w:w="5000" w:type="pct"/>
            <w:gridSpan w:val="10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F27FC" w14:textId="77777777" w:rsidR="009F772F" w:rsidRPr="00A304C8" w:rsidRDefault="009F772F" w:rsidP="008578DD">
            <w:pPr>
              <w:snapToGrid w:val="0"/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b/>
                <w:bCs/>
                <w:sz w:val="18"/>
                <w:szCs w:val="18"/>
              </w:rPr>
              <w:t>Annexure - IV</w:t>
            </w:r>
          </w:p>
        </w:tc>
      </w:tr>
      <w:tr w:rsidR="009F772F" w:rsidRPr="003B24D8" w14:paraId="1CE6AFA3" w14:textId="77777777" w:rsidTr="00390515">
        <w:trPr>
          <w:trHeight w:val="323"/>
        </w:trPr>
        <w:tc>
          <w:tcPr>
            <w:tcW w:w="2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755BB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14.</w:t>
            </w:r>
          </w:p>
        </w:tc>
        <w:tc>
          <w:tcPr>
            <w:tcW w:w="4740" w:type="pct"/>
            <w:gridSpan w:val="10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0C8DE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Teaching Experience Details (Pre-Ph.D.)                     Pre-Ph.D. Teaching Experience (in years):</w:t>
            </w:r>
          </w:p>
        </w:tc>
      </w:tr>
      <w:tr w:rsidR="00291823" w:rsidRPr="003B24D8" w14:paraId="437A94CE" w14:textId="77777777" w:rsidTr="00390515">
        <w:trPr>
          <w:trHeight w:val="291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CC286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26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EF855F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Institute/Organization</w:t>
            </w:r>
          </w:p>
        </w:tc>
        <w:tc>
          <w:tcPr>
            <w:tcW w:w="616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C3633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Start Date</w:t>
            </w:r>
          </w:p>
        </w:tc>
        <w:tc>
          <w:tcPr>
            <w:tcW w:w="513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80E34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End Date</w:t>
            </w:r>
          </w:p>
        </w:tc>
        <w:tc>
          <w:tcPr>
            <w:tcW w:w="541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5CC42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Duration</w:t>
            </w:r>
          </w:p>
        </w:tc>
        <w:tc>
          <w:tcPr>
            <w:tcW w:w="745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A0B6C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Designation</w:t>
            </w:r>
          </w:p>
        </w:tc>
        <w:tc>
          <w:tcPr>
            <w:tcW w:w="437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4E30F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Nature of work</w:t>
            </w:r>
          </w:p>
        </w:tc>
        <w:tc>
          <w:tcPr>
            <w:tcW w:w="6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79276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Pay Scale</w:t>
            </w:r>
          </w:p>
        </w:tc>
      </w:tr>
      <w:tr w:rsidR="00291823" w:rsidRPr="003B24D8" w14:paraId="6B83D6A9" w14:textId="77777777" w:rsidTr="00390515">
        <w:trPr>
          <w:trHeight w:val="215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B77CE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26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FF2ED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16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B746D0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13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475CC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41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803F3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45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C7065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37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0BAEB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F9640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291823" w:rsidRPr="003B24D8" w14:paraId="16772F72" w14:textId="77777777" w:rsidTr="00390515">
        <w:trPr>
          <w:trHeight w:val="251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F0130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26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D6894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16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1BCF2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13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A7F2F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41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DFDDF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45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13F03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37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B1840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E3800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291823" w:rsidRPr="003B24D8" w14:paraId="097A3C77" w14:textId="77777777" w:rsidTr="00390515">
        <w:trPr>
          <w:trHeight w:val="251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25DBF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26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34811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16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0B2A8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13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2A1E2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41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9468C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45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454FB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37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CFF38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7DF9B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9F772F" w:rsidRPr="003B24D8" w14:paraId="721EA521" w14:textId="77777777" w:rsidTr="003B24D8">
        <w:trPr>
          <w:trHeight w:val="251"/>
        </w:trPr>
        <w:tc>
          <w:tcPr>
            <w:tcW w:w="5000" w:type="pct"/>
            <w:gridSpan w:val="10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E5E26" w14:textId="77777777" w:rsidR="009F772F" w:rsidRPr="00A304C8" w:rsidRDefault="009F772F" w:rsidP="008578DD">
            <w:pPr>
              <w:snapToGrid w:val="0"/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b/>
                <w:bCs/>
                <w:sz w:val="18"/>
                <w:szCs w:val="18"/>
              </w:rPr>
              <w:t>Annexure - V</w:t>
            </w:r>
          </w:p>
        </w:tc>
      </w:tr>
      <w:tr w:rsidR="009F772F" w:rsidRPr="003B24D8" w14:paraId="0BC929D6" w14:textId="77777777" w:rsidTr="00390515">
        <w:trPr>
          <w:trHeight w:val="350"/>
        </w:trPr>
        <w:tc>
          <w:tcPr>
            <w:tcW w:w="2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B1CE37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15.</w:t>
            </w:r>
          </w:p>
        </w:tc>
        <w:tc>
          <w:tcPr>
            <w:tcW w:w="4740" w:type="pct"/>
            <w:gridSpan w:val="10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0C4C2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R &amp; D Experience Details</w:t>
            </w:r>
            <w:proofErr w:type="gramStart"/>
            <w:r w:rsidRPr="00A304C8">
              <w:rPr>
                <w:rFonts w:ascii="Bookman Old Style" w:hAnsi="Bookman Old Style"/>
                <w:sz w:val="18"/>
                <w:szCs w:val="18"/>
              </w:rPr>
              <w:t xml:space="preserve">   (</w:t>
            </w:r>
            <w:proofErr w:type="gramEnd"/>
            <w:r w:rsidRPr="00A304C8">
              <w:rPr>
                <w:rFonts w:ascii="Bookman Old Style" w:hAnsi="Bookman Old Style"/>
                <w:sz w:val="18"/>
                <w:szCs w:val="18"/>
              </w:rPr>
              <w:t xml:space="preserve">Post-Ph.D.)                      Post-Ph.D. R&amp;D Experience (in years): </w:t>
            </w:r>
          </w:p>
        </w:tc>
      </w:tr>
      <w:tr w:rsidR="00291823" w:rsidRPr="003B24D8" w14:paraId="352F1CFF" w14:textId="77777777" w:rsidTr="00390515">
        <w:trPr>
          <w:trHeight w:val="291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6A4D3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91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E0153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Institute/Organization</w:t>
            </w:r>
          </w:p>
        </w:tc>
        <w:tc>
          <w:tcPr>
            <w:tcW w:w="629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5C2B8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Start Date</w:t>
            </w:r>
          </w:p>
        </w:tc>
        <w:tc>
          <w:tcPr>
            <w:tcW w:w="497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BC02B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End Date</w:t>
            </w:r>
          </w:p>
        </w:tc>
        <w:tc>
          <w:tcPr>
            <w:tcW w:w="541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81BB7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Duration</w:t>
            </w:r>
          </w:p>
        </w:tc>
        <w:tc>
          <w:tcPr>
            <w:tcW w:w="749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C437A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Designation</w:t>
            </w:r>
          </w:p>
        </w:tc>
        <w:tc>
          <w:tcPr>
            <w:tcW w:w="437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56CDF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Nature of work</w:t>
            </w:r>
          </w:p>
        </w:tc>
        <w:tc>
          <w:tcPr>
            <w:tcW w:w="69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E80C7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Pay Scale</w:t>
            </w:r>
          </w:p>
        </w:tc>
      </w:tr>
      <w:tr w:rsidR="00291823" w:rsidRPr="003B24D8" w14:paraId="315CBC4E" w14:textId="77777777" w:rsidTr="00390515">
        <w:trPr>
          <w:trHeight w:val="242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84025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91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1BFA7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29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25F62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97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F1F3DE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41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54725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49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271276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37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BFF4D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9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DFCEC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291823" w:rsidRPr="003B24D8" w14:paraId="1A4419A3" w14:textId="77777777" w:rsidTr="00390515">
        <w:trPr>
          <w:trHeight w:val="215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0DC9E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91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C82E7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29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681CE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97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E83EB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41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79E2D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49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BC29E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37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60FEC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9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DD07D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291823" w:rsidRPr="003B24D8" w14:paraId="67BD6AF6" w14:textId="77777777" w:rsidTr="00390515">
        <w:trPr>
          <w:trHeight w:val="188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84DF8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91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3EF13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29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27666C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97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111C1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41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62EEC1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49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E538D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37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8848B9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9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ACED3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9F772F" w:rsidRPr="003B24D8" w14:paraId="56425A1F" w14:textId="77777777" w:rsidTr="003B24D8">
        <w:trPr>
          <w:trHeight w:val="260"/>
        </w:trPr>
        <w:tc>
          <w:tcPr>
            <w:tcW w:w="5000" w:type="pct"/>
            <w:gridSpan w:val="10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234D9" w14:textId="77777777" w:rsidR="009F772F" w:rsidRPr="00A304C8" w:rsidRDefault="009F772F" w:rsidP="008578DD">
            <w:pPr>
              <w:snapToGrid w:val="0"/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b/>
                <w:bCs/>
                <w:sz w:val="18"/>
                <w:szCs w:val="18"/>
              </w:rPr>
              <w:t>Annexure - VI</w:t>
            </w:r>
          </w:p>
        </w:tc>
      </w:tr>
      <w:tr w:rsidR="007727A9" w:rsidRPr="003B24D8" w14:paraId="55A0F86D" w14:textId="77777777" w:rsidTr="00390515">
        <w:trPr>
          <w:trHeight w:val="350"/>
        </w:trPr>
        <w:tc>
          <w:tcPr>
            <w:tcW w:w="2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8849AD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16.</w:t>
            </w:r>
          </w:p>
        </w:tc>
        <w:tc>
          <w:tcPr>
            <w:tcW w:w="4740" w:type="pct"/>
            <w:gridSpan w:val="10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F59B2" w14:textId="77777777" w:rsidR="009F772F" w:rsidRPr="00A304C8" w:rsidRDefault="009F772F" w:rsidP="008578DD">
            <w:pPr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R &amp; D Experience Details</w:t>
            </w:r>
            <w:proofErr w:type="gramStart"/>
            <w:r w:rsidRPr="00A304C8">
              <w:rPr>
                <w:rFonts w:ascii="Bookman Old Style" w:hAnsi="Bookman Old Style"/>
                <w:sz w:val="18"/>
                <w:szCs w:val="18"/>
              </w:rPr>
              <w:t xml:space="preserve">   (</w:t>
            </w:r>
            <w:proofErr w:type="gramEnd"/>
            <w:r w:rsidRPr="00A304C8">
              <w:rPr>
                <w:rFonts w:ascii="Bookman Old Style" w:hAnsi="Bookman Old Style"/>
                <w:sz w:val="18"/>
                <w:szCs w:val="18"/>
              </w:rPr>
              <w:t xml:space="preserve">Pre-Ph.D.)                       Pre-Ph.D. R&amp;D Experience (in years): </w:t>
            </w:r>
          </w:p>
        </w:tc>
      </w:tr>
      <w:tr w:rsidR="003B24D8" w:rsidRPr="003B24D8" w14:paraId="59B36A2C" w14:textId="77777777" w:rsidTr="00390515">
        <w:trPr>
          <w:trHeight w:val="291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7439E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02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9CBF4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Institute/Organization</w:t>
            </w:r>
          </w:p>
        </w:tc>
        <w:tc>
          <w:tcPr>
            <w:tcW w:w="582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323B64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Start Date</w:t>
            </w:r>
          </w:p>
        </w:tc>
        <w:tc>
          <w:tcPr>
            <w:tcW w:w="588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D2673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End Date</w:t>
            </w:r>
          </w:p>
        </w:tc>
        <w:tc>
          <w:tcPr>
            <w:tcW w:w="545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8C951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Duration</w:t>
            </w:r>
          </w:p>
        </w:tc>
        <w:tc>
          <w:tcPr>
            <w:tcW w:w="723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00377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Designation</w:t>
            </w:r>
          </w:p>
        </w:tc>
        <w:tc>
          <w:tcPr>
            <w:tcW w:w="442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1BA4F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Nature of work</w:t>
            </w:r>
          </w:p>
        </w:tc>
        <w:tc>
          <w:tcPr>
            <w:tcW w:w="65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52684" w14:textId="77777777" w:rsidR="009F772F" w:rsidRPr="00A304C8" w:rsidRDefault="009F772F" w:rsidP="008578D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A304C8">
              <w:rPr>
                <w:rFonts w:ascii="Bookman Old Style" w:hAnsi="Bookman Old Style"/>
                <w:sz w:val="18"/>
                <w:szCs w:val="18"/>
              </w:rPr>
              <w:t>Pay Scale</w:t>
            </w:r>
          </w:p>
        </w:tc>
      </w:tr>
      <w:tr w:rsidR="003B24D8" w:rsidRPr="003B24D8" w14:paraId="393D75EC" w14:textId="77777777" w:rsidTr="00390515">
        <w:trPr>
          <w:trHeight w:val="242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CFA1E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02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42C76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82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A835B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88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E27C2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45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7EDF4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23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0977D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42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054FB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5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8C801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3B24D8" w:rsidRPr="003B24D8" w14:paraId="52C24FD5" w14:textId="77777777" w:rsidTr="00390515">
        <w:trPr>
          <w:trHeight w:val="215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1A402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02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DA49D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82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0E43D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88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0E3C2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45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E5D06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23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376F6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42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795A8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5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52326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3B24D8" w:rsidRPr="003B24D8" w14:paraId="2B7E6AFE" w14:textId="77777777" w:rsidTr="00390515">
        <w:trPr>
          <w:trHeight w:val="152"/>
        </w:trPr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D6EDB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02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127E2E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82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F9483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88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12B5A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45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8D34B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23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EB58B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442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B77268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5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CE29D" w14:textId="77777777" w:rsidR="009F772F" w:rsidRPr="00A304C8" w:rsidRDefault="009F772F" w:rsidP="008578DD">
            <w:pPr>
              <w:snapToGrid w:val="0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9F772F" w14:paraId="17AAB5EE" w14:textId="77777777" w:rsidTr="003B24D8">
        <w:trPr>
          <w:trHeight w:val="152"/>
        </w:trPr>
        <w:tc>
          <w:tcPr>
            <w:tcW w:w="5000" w:type="pct"/>
            <w:gridSpan w:val="10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B5077" w14:textId="77777777" w:rsidR="009F772F" w:rsidRPr="00A304C8" w:rsidRDefault="009F772F" w:rsidP="008578DD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A304C8">
              <w:rPr>
                <w:b/>
                <w:bCs/>
                <w:sz w:val="18"/>
                <w:szCs w:val="18"/>
              </w:rPr>
              <w:t>Annexure - VII</w:t>
            </w:r>
          </w:p>
        </w:tc>
      </w:tr>
      <w:tr w:rsidR="003B24D8" w14:paraId="7340CE36" w14:textId="77777777" w:rsidTr="00390515">
        <w:trPr>
          <w:trHeight w:val="291"/>
        </w:trPr>
        <w:tc>
          <w:tcPr>
            <w:tcW w:w="275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236FE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17.</w:t>
            </w:r>
          </w:p>
        </w:tc>
        <w:tc>
          <w:tcPr>
            <w:tcW w:w="4725" w:type="pct"/>
            <w:gridSpan w:val="10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46558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Administrative Experience Details                               Administrative Experience (in years):</w:t>
            </w:r>
          </w:p>
        </w:tc>
      </w:tr>
      <w:tr w:rsidR="003B24D8" w14:paraId="2F38FFCE" w14:textId="77777777" w:rsidTr="00390515">
        <w:trPr>
          <w:trHeight w:val="291"/>
        </w:trPr>
        <w:tc>
          <w:tcPr>
            <w:tcW w:w="27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3E761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45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02E29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Institute/Organization</w:t>
            </w:r>
          </w:p>
        </w:tc>
        <w:tc>
          <w:tcPr>
            <w:tcW w:w="531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79E08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Start Date</w:t>
            </w:r>
          </w:p>
        </w:tc>
        <w:tc>
          <w:tcPr>
            <w:tcW w:w="522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66928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End Date</w:t>
            </w:r>
          </w:p>
        </w:tc>
        <w:tc>
          <w:tcPr>
            <w:tcW w:w="549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CEB9C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Duration</w:t>
            </w:r>
          </w:p>
        </w:tc>
        <w:tc>
          <w:tcPr>
            <w:tcW w:w="628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7B5D6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Designation</w:t>
            </w:r>
          </w:p>
        </w:tc>
        <w:tc>
          <w:tcPr>
            <w:tcW w:w="439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A79761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Nature of work</w:t>
            </w:r>
          </w:p>
        </w:tc>
        <w:tc>
          <w:tcPr>
            <w:tcW w:w="91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72667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Pay Scale</w:t>
            </w:r>
          </w:p>
        </w:tc>
      </w:tr>
      <w:tr w:rsidR="003B24D8" w14:paraId="6E66DF19" w14:textId="77777777" w:rsidTr="00390515">
        <w:trPr>
          <w:trHeight w:val="278"/>
        </w:trPr>
        <w:tc>
          <w:tcPr>
            <w:tcW w:w="27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A5921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45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A11EA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31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E306D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22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E48716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49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F2765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8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6FD58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39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206E3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1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F1E37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B24D8" w14:paraId="1A187C5C" w14:textId="77777777" w:rsidTr="00390515">
        <w:trPr>
          <w:trHeight w:val="260"/>
        </w:trPr>
        <w:tc>
          <w:tcPr>
            <w:tcW w:w="27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9A7FB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45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E4995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31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9CDA5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22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32F7CC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49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594A8B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8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D6C85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39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902BC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1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AA6A9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B24D8" w14:paraId="6C195F02" w14:textId="77777777" w:rsidTr="00390515">
        <w:trPr>
          <w:trHeight w:val="251"/>
        </w:trPr>
        <w:tc>
          <w:tcPr>
            <w:tcW w:w="27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79C88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45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CF57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31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B36D1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22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2AD4B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49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EE705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8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17D51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39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13F61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1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93380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B24D8" w14:paraId="23461E9E" w14:textId="77777777" w:rsidTr="00390515">
        <w:trPr>
          <w:trHeight w:hRule="exact" w:val="300"/>
        </w:trPr>
        <w:tc>
          <w:tcPr>
            <w:tcW w:w="275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EC1B2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18.</w:t>
            </w:r>
          </w:p>
        </w:tc>
        <w:tc>
          <w:tcPr>
            <w:tcW w:w="4725" w:type="pct"/>
            <w:gridSpan w:val="10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ACD63" w14:textId="57E37E3A" w:rsidR="009F772F" w:rsidRPr="00A304C8" w:rsidRDefault="009F772F" w:rsidP="00390515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 xml:space="preserve">Courses Taught during last 5 </w:t>
            </w:r>
            <w:r w:rsidR="00291823" w:rsidRPr="00A304C8">
              <w:rPr>
                <w:sz w:val="18"/>
                <w:szCs w:val="18"/>
              </w:rPr>
              <w:t>years (</w:t>
            </w:r>
            <w:r w:rsidRPr="00A304C8">
              <w:rPr>
                <w:sz w:val="18"/>
                <w:szCs w:val="18"/>
              </w:rPr>
              <w:t>Add more rows if needed)</w:t>
            </w:r>
          </w:p>
        </w:tc>
      </w:tr>
      <w:tr w:rsidR="003B24D8" w14:paraId="16D44F82" w14:textId="77777777" w:rsidTr="00390515">
        <w:trPr>
          <w:trHeight w:hRule="exact" w:val="244"/>
        </w:trPr>
        <w:tc>
          <w:tcPr>
            <w:tcW w:w="27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14A18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71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46B7D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 xml:space="preserve">Course Title </w:t>
            </w:r>
          </w:p>
        </w:tc>
        <w:tc>
          <w:tcPr>
            <w:tcW w:w="1000" w:type="pct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AC5C0C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Level (UG/PG)</w:t>
            </w:r>
          </w:p>
        </w:tc>
        <w:tc>
          <w:tcPr>
            <w:tcW w:w="1164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416B1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Branch</w:t>
            </w:r>
          </w:p>
        </w:tc>
        <w:tc>
          <w:tcPr>
            <w:tcW w:w="991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77871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No. of Times</w:t>
            </w:r>
          </w:p>
        </w:tc>
      </w:tr>
      <w:tr w:rsidR="003B24D8" w14:paraId="70EF9AAD" w14:textId="77777777" w:rsidTr="00390515">
        <w:trPr>
          <w:trHeight w:hRule="exact" w:val="244"/>
        </w:trPr>
        <w:tc>
          <w:tcPr>
            <w:tcW w:w="27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AFA80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71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8FD41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pct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C89103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64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FF73C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C75CB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B24D8" w14:paraId="7B057261" w14:textId="77777777" w:rsidTr="00390515">
        <w:trPr>
          <w:trHeight w:hRule="exact" w:val="244"/>
        </w:trPr>
        <w:tc>
          <w:tcPr>
            <w:tcW w:w="27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DC5F3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71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6FD2B8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pct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3B5B6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64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ECAED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BCEB2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B24D8" w14:paraId="1656E358" w14:textId="77777777" w:rsidTr="00390515">
        <w:trPr>
          <w:trHeight w:hRule="exact" w:val="244"/>
        </w:trPr>
        <w:tc>
          <w:tcPr>
            <w:tcW w:w="27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C8CB4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71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EC7E1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pct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6F18F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64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DC739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0D277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B24D8" w14:paraId="1DD94E27" w14:textId="77777777" w:rsidTr="00390515">
        <w:trPr>
          <w:trHeight w:hRule="exact" w:val="361"/>
        </w:trPr>
        <w:tc>
          <w:tcPr>
            <w:tcW w:w="275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C5EB8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19.</w:t>
            </w:r>
          </w:p>
        </w:tc>
        <w:tc>
          <w:tcPr>
            <w:tcW w:w="4725" w:type="pct"/>
            <w:gridSpan w:val="10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A71B7" w14:textId="71FD77F2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Number of Courses Developed (Add more rows if needed</w:t>
            </w:r>
            <w:r w:rsidR="00291823" w:rsidRPr="00A304C8">
              <w:rPr>
                <w:sz w:val="18"/>
                <w:szCs w:val="18"/>
              </w:rPr>
              <w:t>):</w:t>
            </w:r>
            <w:r w:rsidRPr="00A304C8">
              <w:rPr>
                <w:sz w:val="18"/>
                <w:szCs w:val="18"/>
              </w:rPr>
              <w:t xml:space="preserve">                           </w:t>
            </w:r>
          </w:p>
        </w:tc>
      </w:tr>
      <w:tr w:rsidR="00291823" w14:paraId="08EA4761" w14:textId="77777777" w:rsidTr="00390515">
        <w:trPr>
          <w:trHeight w:hRule="exact" w:val="244"/>
        </w:trPr>
        <w:tc>
          <w:tcPr>
            <w:tcW w:w="27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7EB63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3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DF7CD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 xml:space="preserve">Course Title </w:t>
            </w:r>
          </w:p>
        </w:tc>
        <w:tc>
          <w:tcPr>
            <w:tcW w:w="1000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84E36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Level (UG/PG)</w:t>
            </w:r>
          </w:p>
        </w:tc>
        <w:tc>
          <w:tcPr>
            <w:tcW w:w="2172" w:type="pct"/>
            <w:gridSpan w:val="4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D462E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Branch</w:t>
            </w:r>
          </w:p>
        </w:tc>
      </w:tr>
      <w:tr w:rsidR="00291823" w14:paraId="6ABC0FC9" w14:textId="77777777" w:rsidTr="00390515">
        <w:trPr>
          <w:trHeight w:hRule="exact" w:val="244"/>
        </w:trPr>
        <w:tc>
          <w:tcPr>
            <w:tcW w:w="27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10099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3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0B570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00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D6AF1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172" w:type="pct"/>
            <w:gridSpan w:val="4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C970F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</w:tr>
      <w:tr w:rsidR="00291823" w14:paraId="60EB0EEA" w14:textId="77777777" w:rsidTr="00390515">
        <w:trPr>
          <w:trHeight w:hRule="exact" w:val="244"/>
        </w:trPr>
        <w:tc>
          <w:tcPr>
            <w:tcW w:w="27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67D3E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3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F8A97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00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49F3E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172" w:type="pct"/>
            <w:gridSpan w:val="4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DE5F1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</w:tr>
      <w:tr w:rsidR="00291823" w14:paraId="78E0ED64" w14:textId="77777777" w:rsidTr="00390515">
        <w:trPr>
          <w:trHeight w:hRule="exact" w:val="244"/>
        </w:trPr>
        <w:tc>
          <w:tcPr>
            <w:tcW w:w="27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801F9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3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07491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00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4A09E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172" w:type="pct"/>
            <w:gridSpan w:val="4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27AE2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</w:tr>
      <w:tr w:rsidR="003B24D8" w14:paraId="176937ED" w14:textId="77777777" w:rsidTr="00390515">
        <w:trPr>
          <w:trHeight w:hRule="exact" w:val="361"/>
        </w:trPr>
        <w:tc>
          <w:tcPr>
            <w:tcW w:w="275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0057E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20.</w:t>
            </w:r>
          </w:p>
        </w:tc>
        <w:tc>
          <w:tcPr>
            <w:tcW w:w="4725" w:type="pct"/>
            <w:gridSpan w:val="10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FAFD4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 xml:space="preserve">Number of Academic Programmes Developed: </w:t>
            </w:r>
          </w:p>
        </w:tc>
      </w:tr>
      <w:tr w:rsidR="003B24D8" w14:paraId="5A094461" w14:textId="77777777" w:rsidTr="00390515">
        <w:trPr>
          <w:trHeight w:hRule="exact" w:val="271"/>
        </w:trPr>
        <w:tc>
          <w:tcPr>
            <w:tcW w:w="27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345C1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760" w:type="pct"/>
            <w:gridSpan w:val="6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7E1F8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Programme Title</w:t>
            </w:r>
          </w:p>
        </w:tc>
        <w:tc>
          <w:tcPr>
            <w:tcW w:w="1965" w:type="pct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4AD4D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Level (UG/PG)</w:t>
            </w:r>
          </w:p>
        </w:tc>
      </w:tr>
      <w:tr w:rsidR="003B24D8" w14:paraId="78CB9CC7" w14:textId="77777777" w:rsidTr="00390515">
        <w:trPr>
          <w:trHeight w:hRule="exact" w:val="262"/>
        </w:trPr>
        <w:tc>
          <w:tcPr>
            <w:tcW w:w="27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11C2C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760" w:type="pct"/>
            <w:gridSpan w:val="6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2A325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65" w:type="pct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99024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B24D8" w14:paraId="386696B5" w14:textId="77777777" w:rsidTr="00390515">
        <w:trPr>
          <w:trHeight w:hRule="exact" w:val="271"/>
        </w:trPr>
        <w:tc>
          <w:tcPr>
            <w:tcW w:w="27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A671E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760" w:type="pct"/>
            <w:gridSpan w:val="6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2C83B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65" w:type="pct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87392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B24D8" w14:paraId="213E0F42" w14:textId="77777777" w:rsidTr="00390515">
        <w:trPr>
          <w:trHeight w:hRule="exact" w:val="352"/>
        </w:trPr>
        <w:tc>
          <w:tcPr>
            <w:tcW w:w="275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08288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21.</w:t>
            </w:r>
          </w:p>
        </w:tc>
        <w:tc>
          <w:tcPr>
            <w:tcW w:w="4725" w:type="pct"/>
            <w:gridSpan w:val="10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C8102" w14:textId="0F63F03E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 xml:space="preserve">Conducting Laboratory Classes During Last 5 years </w:t>
            </w:r>
            <w:r w:rsidR="00291823" w:rsidRPr="00A304C8">
              <w:rPr>
                <w:sz w:val="18"/>
                <w:szCs w:val="18"/>
              </w:rPr>
              <w:t>(</w:t>
            </w:r>
            <w:r w:rsidRPr="00A304C8">
              <w:rPr>
                <w:sz w:val="18"/>
                <w:szCs w:val="18"/>
              </w:rPr>
              <w:t>Add more rows if needed)</w:t>
            </w:r>
          </w:p>
        </w:tc>
      </w:tr>
      <w:tr w:rsidR="00291823" w14:paraId="0A4283A7" w14:textId="77777777" w:rsidTr="00390515">
        <w:trPr>
          <w:trHeight w:hRule="exact" w:val="253"/>
        </w:trPr>
        <w:tc>
          <w:tcPr>
            <w:tcW w:w="27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C0F2C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469" w:type="pct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EEDAA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 xml:space="preserve">Course Title </w:t>
            </w:r>
          </w:p>
        </w:tc>
        <w:tc>
          <w:tcPr>
            <w:tcW w:w="1172" w:type="pct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07511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Level (UG/PG)</w:t>
            </w:r>
          </w:p>
        </w:tc>
        <w:tc>
          <w:tcPr>
            <w:tcW w:w="2084" w:type="pct"/>
            <w:gridSpan w:val="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7CCA5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Branch</w:t>
            </w:r>
          </w:p>
        </w:tc>
      </w:tr>
      <w:tr w:rsidR="00291823" w14:paraId="04DA8124" w14:textId="77777777" w:rsidTr="00390515">
        <w:trPr>
          <w:trHeight w:hRule="exact" w:val="253"/>
        </w:trPr>
        <w:tc>
          <w:tcPr>
            <w:tcW w:w="27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14981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469" w:type="pct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D974D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72" w:type="pct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26314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084" w:type="pct"/>
            <w:gridSpan w:val="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FC4B7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</w:tr>
      <w:tr w:rsidR="00291823" w14:paraId="7F894A7B" w14:textId="77777777" w:rsidTr="00390515">
        <w:trPr>
          <w:trHeight w:hRule="exact" w:val="253"/>
        </w:trPr>
        <w:tc>
          <w:tcPr>
            <w:tcW w:w="27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901B1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469" w:type="pct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2C550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72" w:type="pct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831A7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084" w:type="pct"/>
            <w:gridSpan w:val="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5B839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</w:tr>
      <w:tr w:rsidR="00291823" w14:paraId="0F4196C9" w14:textId="77777777" w:rsidTr="00390515">
        <w:trPr>
          <w:trHeight w:hRule="exact" w:val="253"/>
        </w:trPr>
        <w:tc>
          <w:tcPr>
            <w:tcW w:w="27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B408D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469" w:type="pct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84267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72" w:type="pct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859CF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084" w:type="pct"/>
            <w:gridSpan w:val="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A45B9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</w:tr>
      <w:tr w:rsidR="003B24D8" w14:paraId="2F68F214" w14:textId="77777777" w:rsidTr="00390515">
        <w:trPr>
          <w:trHeight w:hRule="exact" w:val="334"/>
        </w:trPr>
        <w:tc>
          <w:tcPr>
            <w:tcW w:w="275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4268EC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22.</w:t>
            </w:r>
          </w:p>
        </w:tc>
        <w:tc>
          <w:tcPr>
            <w:tcW w:w="4725" w:type="pct"/>
            <w:gridSpan w:val="10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FFFA6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Research Laboratories Developed (Add more rows if needed)</w:t>
            </w:r>
          </w:p>
          <w:p w14:paraId="68BF5BF1" w14:textId="77777777" w:rsidR="009F772F" w:rsidRPr="00A304C8" w:rsidRDefault="009F772F" w:rsidP="009F772F">
            <w:pPr>
              <w:numPr>
                <w:ilvl w:val="0"/>
                <w:numId w:val="52"/>
              </w:numPr>
              <w:suppressAutoHyphens/>
              <w:rPr>
                <w:sz w:val="18"/>
                <w:szCs w:val="18"/>
              </w:rPr>
            </w:pPr>
          </w:p>
          <w:p w14:paraId="10372830" w14:textId="77777777" w:rsidR="009F772F" w:rsidRPr="00A304C8" w:rsidRDefault="009F772F" w:rsidP="009F772F">
            <w:pPr>
              <w:numPr>
                <w:ilvl w:val="0"/>
                <w:numId w:val="52"/>
              </w:numPr>
              <w:suppressAutoHyphens/>
              <w:rPr>
                <w:sz w:val="18"/>
                <w:szCs w:val="18"/>
              </w:rPr>
            </w:pPr>
          </w:p>
          <w:p w14:paraId="2F0D61AD" w14:textId="77777777" w:rsidR="009F772F" w:rsidRPr="00A304C8" w:rsidRDefault="009F772F" w:rsidP="009F772F">
            <w:pPr>
              <w:numPr>
                <w:ilvl w:val="0"/>
                <w:numId w:val="52"/>
              </w:numPr>
              <w:suppressAutoHyphens/>
              <w:rPr>
                <w:sz w:val="18"/>
                <w:szCs w:val="18"/>
              </w:rPr>
            </w:pPr>
          </w:p>
        </w:tc>
      </w:tr>
      <w:tr w:rsidR="00291823" w14:paraId="1C0A33EE" w14:textId="77777777" w:rsidTr="00390515">
        <w:trPr>
          <w:trHeight w:hRule="exact" w:val="244"/>
        </w:trPr>
        <w:tc>
          <w:tcPr>
            <w:tcW w:w="27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BC700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485" w:type="pct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E2DC2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 xml:space="preserve">Name of the Laboratory </w:t>
            </w:r>
          </w:p>
        </w:tc>
        <w:tc>
          <w:tcPr>
            <w:tcW w:w="1173" w:type="pct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E2E64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Level (UG/PG)</w:t>
            </w:r>
          </w:p>
        </w:tc>
        <w:tc>
          <w:tcPr>
            <w:tcW w:w="2066" w:type="pct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66DAC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Remarks</w:t>
            </w:r>
          </w:p>
        </w:tc>
      </w:tr>
      <w:tr w:rsidR="00291823" w14:paraId="01932996" w14:textId="77777777" w:rsidTr="00390515">
        <w:trPr>
          <w:trHeight w:hRule="exact" w:val="244"/>
        </w:trPr>
        <w:tc>
          <w:tcPr>
            <w:tcW w:w="27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70023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485" w:type="pct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4D0DEA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3" w:type="pct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BA3A0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66" w:type="pct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0EDE4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291823" w14:paraId="01691C07" w14:textId="77777777" w:rsidTr="00390515">
        <w:trPr>
          <w:trHeight w:hRule="exact" w:val="244"/>
        </w:trPr>
        <w:tc>
          <w:tcPr>
            <w:tcW w:w="27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F063C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485" w:type="pct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EDBC1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3" w:type="pct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143AD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66" w:type="pct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E261E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291823" w14:paraId="2C9387B4" w14:textId="77777777" w:rsidTr="00390515">
        <w:trPr>
          <w:trHeight w:hRule="exact" w:val="244"/>
        </w:trPr>
        <w:tc>
          <w:tcPr>
            <w:tcW w:w="27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4E4D4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485" w:type="pct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B59E8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3" w:type="pct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A4E3C2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66" w:type="pct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27872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B24D8" w14:paraId="11168917" w14:textId="77777777" w:rsidTr="00390515">
        <w:trPr>
          <w:trHeight w:val="323"/>
        </w:trPr>
        <w:tc>
          <w:tcPr>
            <w:tcW w:w="275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9D983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23.</w:t>
            </w:r>
          </w:p>
        </w:tc>
        <w:tc>
          <w:tcPr>
            <w:tcW w:w="4725" w:type="pct"/>
            <w:gridSpan w:val="10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A3742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Number of Publications (Please attach a separate sheet with all details and also list the 10 best SCI Journal papers along with ISBN No.):</w:t>
            </w:r>
          </w:p>
        </w:tc>
      </w:tr>
      <w:tr w:rsidR="00291823" w14:paraId="67B80F17" w14:textId="77777777" w:rsidTr="00390515">
        <w:trPr>
          <w:trHeight w:val="287"/>
        </w:trPr>
        <w:tc>
          <w:tcPr>
            <w:tcW w:w="27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5EDFB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051" w:type="pct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7799F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Nature</w:t>
            </w:r>
          </w:p>
        </w:tc>
        <w:tc>
          <w:tcPr>
            <w:tcW w:w="1123" w:type="pct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18E85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Published (SCI)</w:t>
            </w:r>
          </w:p>
        </w:tc>
        <w:tc>
          <w:tcPr>
            <w:tcW w:w="1551" w:type="pct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56247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In-Press (SCI)</w:t>
            </w:r>
          </w:p>
        </w:tc>
      </w:tr>
      <w:tr w:rsidR="00291823" w14:paraId="6FED6575" w14:textId="77777777" w:rsidTr="00390515">
        <w:trPr>
          <w:trHeight w:val="296"/>
        </w:trPr>
        <w:tc>
          <w:tcPr>
            <w:tcW w:w="27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7C245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11" w:type="pct"/>
            <w:gridSpan w:val="1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48D88" w14:textId="77777777" w:rsidR="009F772F" w:rsidRPr="00A304C8" w:rsidRDefault="009F772F" w:rsidP="009F772F">
            <w:pPr>
              <w:numPr>
                <w:ilvl w:val="0"/>
                <w:numId w:val="56"/>
              </w:numPr>
              <w:suppressAutoHyphens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Refereed Journals</w:t>
            </w:r>
          </w:p>
        </w:tc>
        <w:tc>
          <w:tcPr>
            <w:tcW w:w="840" w:type="pct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68AA6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National (SCI)</w:t>
            </w:r>
          </w:p>
        </w:tc>
        <w:tc>
          <w:tcPr>
            <w:tcW w:w="1123" w:type="pct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1DFE3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51" w:type="pct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702A7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291823" w14:paraId="0357935C" w14:textId="77777777" w:rsidTr="00390515">
        <w:trPr>
          <w:trHeight w:val="269"/>
        </w:trPr>
        <w:tc>
          <w:tcPr>
            <w:tcW w:w="27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A1A77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11" w:type="pct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B5FC80" w14:textId="77777777" w:rsidR="009F772F" w:rsidRPr="00A304C8" w:rsidRDefault="009F772F" w:rsidP="009F772F">
            <w:pPr>
              <w:numPr>
                <w:ilvl w:val="0"/>
                <w:numId w:val="56"/>
              </w:numPr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840" w:type="pct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A4C052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International (SCI)</w:t>
            </w:r>
          </w:p>
        </w:tc>
        <w:tc>
          <w:tcPr>
            <w:tcW w:w="1123" w:type="pct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2FEE6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51" w:type="pct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9BA29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291823" w14:paraId="7A7B3002" w14:textId="77777777" w:rsidTr="00390515">
        <w:trPr>
          <w:trHeight w:val="244"/>
        </w:trPr>
        <w:tc>
          <w:tcPr>
            <w:tcW w:w="27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BCE971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11" w:type="pct"/>
            <w:gridSpan w:val="1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476A8" w14:textId="77777777" w:rsidR="009F772F" w:rsidRPr="00A304C8" w:rsidRDefault="009F772F" w:rsidP="009F772F">
            <w:pPr>
              <w:numPr>
                <w:ilvl w:val="0"/>
                <w:numId w:val="56"/>
              </w:numPr>
              <w:suppressAutoHyphens/>
              <w:ind w:left="358" w:hanging="358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Conference Proceedings</w:t>
            </w:r>
          </w:p>
        </w:tc>
        <w:tc>
          <w:tcPr>
            <w:tcW w:w="840" w:type="pct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8E65E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National (SCI)</w:t>
            </w:r>
          </w:p>
        </w:tc>
        <w:tc>
          <w:tcPr>
            <w:tcW w:w="1123" w:type="pct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A8E1A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51" w:type="pct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A28C7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291823" w14:paraId="7F0C4E70" w14:textId="77777777" w:rsidTr="00390515">
        <w:trPr>
          <w:trHeight w:val="244"/>
        </w:trPr>
        <w:tc>
          <w:tcPr>
            <w:tcW w:w="27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DB522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11" w:type="pct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AD5A8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0" w:type="pct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F374FB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International (SCI)</w:t>
            </w:r>
          </w:p>
        </w:tc>
        <w:tc>
          <w:tcPr>
            <w:tcW w:w="1123" w:type="pct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BB10C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51" w:type="pct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420D4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0C5A85" w14:paraId="230D77CC" w14:textId="77777777" w:rsidTr="00390515">
        <w:trPr>
          <w:trHeight w:val="350"/>
        </w:trPr>
        <w:tc>
          <w:tcPr>
            <w:tcW w:w="275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62A0E55" w14:textId="77777777" w:rsidR="000C5A85" w:rsidRPr="00A304C8" w:rsidRDefault="000C5A85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24.</w:t>
            </w:r>
          </w:p>
        </w:tc>
        <w:tc>
          <w:tcPr>
            <w:tcW w:w="4725" w:type="pct"/>
            <w:gridSpan w:val="10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49F3B" w14:textId="77777777" w:rsidR="000C5A85" w:rsidRPr="00A304C8" w:rsidRDefault="000C5A85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 xml:space="preserve">Number of Books Published: </w:t>
            </w:r>
          </w:p>
        </w:tc>
      </w:tr>
      <w:tr w:rsidR="000C5A85" w14:paraId="330024F2" w14:textId="77777777" w:rsidTr="00390515">
        <w:trPr>
          <w:trHeight w:val="244"/>
        </w:trPr>
        <w:tc>
          <w:tcPr>
            <w:tcW w:w="275" w:type="pct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56B98D06" w14:textId="77777777" w:rsidR="000C5A85" w:rsidRPr="00A304C8" w:rsidRDefault="000C5A85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76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3F6B3" w14:textId="77777777" w:rsidR="000C5A85" w:rsidRPr="00A304C8" w:rsidRDefault="000C5A85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Title of the Book</w:t>
            </w:r>
          </w:p>
        </w:tc>
        <w:tc>
          <w:tcPr>
            <w:tcW w:w="844" w:type="pct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BEA7F" w14:textId="77777777" w:rsidR="000C5A85" w:rsidRPr="00A304C8" w:rsidRDefault="000C5A85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Name of Author(s)</w:t>
            </w:r>
          </w:p>
        </w:tc>
        <w:tc>
          <w:tcPr>
            <w:tcW w:w="639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FF031" w14:textId="77777777" w:rsidR="000C5A85" w:rsidRPr="00A304C8" w:rsidRDefault="000C5A85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 xml:space="preserve">Name of the Publisher </w:t>
            </w:r>
          </w:p>
        </w:tc>
        <w:tc>
          <w:tcPr>
            <w:tcW w:w="543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8E4A69" w14:textId="77777777" w:rsidR="000C5A85" w:rsidRPr="00A304C8" w:rsidRDefault="000C5A85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ISBN No.</w:t>
            </w:r>
          </w:p>
        </w:tc>
        <w:tc>
          <w:tcPr>
            <w:tcW w:w="56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98A57" w14:textId="77777777" w:rsidR="000C5A85" w:rsidRPr="00A304C8" w:rsidRDefault="000C5A85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Year of Publication</w:t>
            </w:r>
          </w:p>
        </w:tc>
        <w:tc>
          <w:tcPr>
            <w:tcW w:w="959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D108A" w14:textId="77777777" w:rsidR="000C5A85" w:rsidRPr="00A304C8" w:rsidRDefault="000C5A85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Reprint No./ Edition No.</w:t>
            </w:r>
          </w:p>
        </w:tc>
      </w:tr>
      <w:tr w:rsidR="000C5A85" w14:paraId="52D0531E" w14:textId="77777777" w:rsidTr="00390515">
        <w:trPr>
          <w:trHeight w:val="244"/>
        </w:trPr>
        <w:tc>
          <w:tcPr>
            <w:tcW w:w="275" w:type="pct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27963534" w14:textId="77777777" w:rsidR="000C5A85" w:rsidRPr="00A304C8" w:rsidRDefault="000C5A85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76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3DBD7" w14:textId="77777777" w:rsidR="000C5A85" w:rsidRPr="00A304C8" w:rsidRDefault="000C5A85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pct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599AE" w14:textId="77777777" w:rsidR="000C5A85" w:rsidRPr="00A304C8" w:rsidRDefault="000C5A85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39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56221" w14:textId="77777777" w:rsidR="000C5A85" w:rsidRPr="00A304C8" w:rsidRDefault="000C5A85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43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2757D" w14:textId="77777777" w:rsidR="000C5A85" w:rsidRPr="00A304C8" w:rsidRDefault="000C5A85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620CA9" w14:textId="77777777" w:rsidR="000C5A85" w:rsidRPr="00A304C8" w:rsidRDefault="000C5A85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59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C777A" w14:textId="77777777" w:rsidR="000C5A85" w:rsidRPr="00A304C8" w:rsidRDefault="000C5A85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0C5A85" w14:paraId="6B50AA4C" w14:textId="77777777" w:rsidTr="00390515">
        <w:trPr>
          <w:trHeight w:val="244"/>
        </w:trPr>
        <w:tc>
          <w:tcPr>
            <w:tcW w:w="275" w:type="pct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1D1190E6" w14:textId="77777777" w:rsidR="000C5A85" w:rsidRPr="00A304C8" w:rsidRDefault="000C5A85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76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089B7" w14:textId="77777777" w:rsidR="000C5A85" w:rsidRPr="00A304C8" w:rsidRDefault="000C5A85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pct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01A3B" w14:textId="77777777" w:rsidR="000C5A85" w:rsidRPr="00A304C8" w:rsidRDefault="000C5A85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39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B20BA" w14:textId="77777777" w:rsidR="000C5A85" w:rsidRPr="00A304C8" w:rsidRDefault="000C5A85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43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34A7F" w14:textId="77777777" w:rsidR="000C5A85" w:rsidRPr="00A304C8" w:rsidRDefault="000C5A85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DDC8E" w14:textId="77777777" w:rsidR="000C5A85" w:rsidRPr="00A304C8" w:rsidRDefault="000C5A85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59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2F513" w14:textId="77777777" w:rsidR="000C5A85" w:rsidRPr="00A304C8" w:rsidRDefault="000C5A85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0C5A85" w14:paraId="04C9048B" w14:textId="77777777" w:rsidTr="00390515">
        <w:trPr>
          <w:trHeight w:val="244"/>
        </w:trPr>
        <w:tc>
          <w:tcPr>
            <w:tcW w:w="275" w:type="pct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10A221FE" w14:textId="77777777" w:rsidR="000C5A85" w:rsidRPr="00A304C8" w:rsidRDefault="000C5A85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76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ED4D5" w14:textId="77777777" w:rsidR="000C5A85" w:rsidRPr="00A304C8" w:rsidRDefault="000C5A85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pct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7B4C3" w14:textId="77777777" w:rsidR="000C5A85" w:rsidRPr="00A304C8" w:rsidRDefault="000C5A85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39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E7E53" w14:textId="77777777" w:rsidR="000C5A85" w:rsidRPr="00A304C8" w:rsidRDefault="000C5A85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43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0F5B1" w14:textId="77777777" w:rsidR="000C5A85" w:rsidRPr="00A304C8" w:rsidRDefault="000C5A85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E6256" w14:textId="77777777" w:rsidR="000C5A85" w:rsidRPr="00A304C8" w:rsidRDefault="000C5A85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59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F71AE" w14:textId="77777777" w:rsidR="000C5A85" w:rsidRPr="00A304C8" w:rsidRDefault="000C5A85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0C5A85" w14:paraId="3C71B6D8" w14:textId="77777777" w:rsidTr="00390515">
        <w:trPr>
          <w:trHeight w:val="56"/>
        </w:trPr>
        <w:tc>
          <w:tcPr>
            <w:tcW w:w="275" w:type="pct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2FAE6769" w14:textId="77777777" w:rsidR="000C5A85" w:rsidRPr="00A304C8" w:rsidRDefault="000C5A85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76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1EC9A" w14:textId="77777777" w:rsidR="000C5A85" w:rsidRPr="00A304C8" w:rsidRDefault="000C5A85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pct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EB865" w14:textId="77777777" w:rsidR="000C5A85" w:rsidRPr="00A304C8" w:rsidRDefault="000C5A85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39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4DC78" w14:textId="77777777" w:rsidR="000C5A85" w:rsidRPr="00A304C8" w:rsidRDefault="000C5A85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43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AE95F" w14:textId="77777777" w:rsidR="000C5A85" w:rsidRPr="00A304C8" w:rsidRDefault="000C5A85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7AC11" w14:textId="77777777" w:rsidR="000C5A85" w:rsidRPr="00A304C8" w:rsidRDefault="000C5A85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59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0D7C0" w14:textId="77777777" w:rsidR="000C5A85" w:rsidRPr="00A304C8" w:rsidRDefault="000C5A85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0C5A85" w14:paraId="21BD0BEE" w14:textId="77777777" w:rsidTr="00390515">
        <w:trPr>
          <w:trHeight w:val="244"/>
        </w:trPr>
        <w:tc>
          <w:tcPr>
            <w:tcW w:w="275" w:type="pct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0E668" w14:textId="77777777" w:rsidR="000C5A85" w:rsidRPr="00A304C8" w:rsidRDefault="000C5A85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76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3E8CA" w14:textId="77777777" w:rsidR="000C5A85" w:rsidRPr="00A304C8" w:rsidRDefault="000C5A85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pct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167262" w14:textId="77777777" w:rsidR="000C5A85" w:rsidRPr="00A304C8" w:rsidRDefault="000C5A85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39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F141B" w14:textId="77777777" w:rsidR="000C5A85" w:rsidRPr="00A304C8" w:rsidRDefault="000C5A85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43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34F69" w14:textId="77777777" w:rsidR="000C5A85" w:rsidRPr="00A304C8" w:rsidRDefault="000C5A85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AA55DF" w14:textId="77777777" w:rsidR="000C5A85" w:rsidRPr="00A304C8" w:rsidRDefault="000C5A85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59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D26FA" w14:textId="77777777" w:rsidR="000C5A85" w:rsidRPr="00A304C8" w:rsidRDefault="000C5A85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B24D8" w14:paraId="051975F9" w14:textId="77777777" w:rsidTr="00390515">
        <w:trPr>
          <w:trHeight w:val="287"/>
        </w:trPr>
        <w:tc>
          <w:tcPr>
            <w:tcW w:w="275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0044A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25.</w:t>
            </w:r>
          </w:p>
          <w:p w14:paraId="177162C7" w14:textId="77777777" w:rsidR="009F772F" w:rsidRPr="00A304C8" w:rsidRDefault="009F772F" w:rsidP="008578DD">
            <w:pPr>
              <w:rPr>
                <w:sz w:val="18"/>
                <w:szCs w:val="18"/>
              </w:rPr>
            </w:pPr>
          </w:p>
        </w:tc>
        <w:tc>
          <w:tcPr>
            <w:tcW w:w="4725" w:type="pct"/>
            <w:gridSpan w:val="10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7223D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Number of Chapters Published:</w:t>
            </w:r>
          </w:p>
        </w:tc>
      </w:tr>
      <w:tr w:rsidR="003B24D8" w14:paraId="6DF606BA" w14:textId="77777777" w:rsidTr="00390515">
        <w:trPr>
          <w:trHeight w:val="244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F9604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6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AF904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Title of the Chapter &amp; Book</w:t>
            </w:r>
          </w:p>
        </w:tc>
        <w:tc>
          <w:tcPr>
            <w:tcW w:w="870" w:type="pct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FAE99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Name of Author(s)</w:t>
            </w:r>
          </w:p>
        </w:tc>
        <w:tc>
          <w:tcPr>
            <w:tcW w:w="670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9FA80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 xml:space="preserve">Name of the Publisher </w:t>
            </w:r>
          </w:p>
        </w:tc>
        <w:tc>
          <w:tcPr>
            <w:tcW w:w="519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BE5F4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ISBN No.</w:t>
            </w:r>
          </w:p>
        </w:tc>
        <w:tc>
          <w:tcPr>
            <w:tcW w:w="694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1993C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Year of Publication</w:t>
            </w:r>
          </w:p>
        </w:tc>
        <w:tc>
          <w:tcPr>
            <w:tcW w:w="90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0533D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Reprint No./ Edition No.</w:t>
            </w:r>
          </w:p>
        </w:tc>
      </w:tr>
      <w:tr w:rsidR="003B24D8" w14:paraId="0F6D65EF" w14:textId="77777777" w:rsidTr="00390515">
        <w:trPr>
          <w:trHeight w:val="244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CF6EC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6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97E31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70" w:type="pct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B226D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670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4768D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19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A4FFF3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694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BE983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A376E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</w:tr>
      <w:tr w:rsidR="003B24D8" w14:paraId="704234A1" w14:textId="77777777" w:rsidTr="00390515">
        <w:trPr>
          <w:trHeight w:val="244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C35BF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6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D6DBDE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70" w:type="pct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DBAAD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670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F4F65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19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5B9A6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694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FD49F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C9DE5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</w:tr>
      <w:tr w:rsidR="003B24D8" w14:paraId="2B6CEC26" w14:textId="77777777" w:rsidTr="00390515">
        <w:trPr>
          <w:trHeight w:val="244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9E78B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6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49E6E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70" w:type="pct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EC11F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670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38FF6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19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6B812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694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A04D00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6D743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</w:tr>
      <w:tr w:rsidR="003B24D8" w14:paraId="28267588" w14:textId="77777777" w:rsidTr="00390515">
        <w:trPr>
          <w:trHeight w:val="296"/>
        </w:trPr>
        <w:tc>
          <w:tcPr>
            <w:tcW w:w="280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C3A3C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26.</w:t>
            </w:r>
          </w:p>
          <w:p w14:paraId="4642CDC3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720" w:type="pct"/>
            <w:gridSpan w:val="10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C9400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Editor of Journals</w:t>
            </w:r>
          </w:p>
        </w:tc>
      </w:tr>
      <w:tr w:rsidR="00291823" w14:paraId="1D3F5D63" w14:textId="77777777" w:rsidTr="00390515">
        <w:trPr>
          <w:trHeight w:val="244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7985A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190" w:type="pct"/>
            <w:gridSpan w:val="4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CAC82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Name of the Journal</w:t>
            </w:r>
          </w:p>
        </w:tc>
        <w:tc>
          <w:tcPr>
            <w:tcW w:w="1130" w:type="pct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2BBB7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Name of the Publisher</w:t>
            </w:r>
          </w:p>
        </w:tc>
        <w:tc>
          <w:tcPr>
            <w:tcW w:w="1401" w:type="pct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80FB4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National /International</w:t>
            </w:r>
          </w:p>
        </w:tc>
      </w:tr>
      <w:tr w:rsidR="00291823" w14:paraId="030C0FB8" w14:textId="77777777" w:rsidTr="00390515">
        <w:trPr>
          <w:trHeight w:val="244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EE4F25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190" w:type="pct"/>
            <w:gridSpan w:val="4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F106A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pct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058167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1" w:type="pct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256E2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291823" w14:paraId="5217C88F" w14:textId="77777777" w:rsidTr="00390515">
        <w:trPr>
          <w:trHeight w:val="244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3C3BD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190" w:type="pct"/>
            <w:gridSpan w:val="4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8DE7C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pct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BC2E0F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1" w:type="pct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FB537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B24D8" w14:paraId="536E8BB3" w14:textId="77777777" w:rsidTr="00390515">
        <w:trPr>
          <w:trHeight w:val="350"/>
        </w:trPr>
        <w:tc>
          <w:tcPr>
            <w:tcW w:w="280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5FE06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27.</w:t>
            </w:r>
          </w:p>
        </w:tc>
        <w:tc>
          <w:tcPr>
            <w:tcW w:w="4720" w:type="pct"/>
            <w:gridSpan w:val="10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F117B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Reviewer of Journals</w:t>
            </w:r>
          </w:p>
        </w:tc>
      </w:tr>
      <w:tr w:rsidR="00291823" w14:paraId="563E865D" w14:textId="77777777" w:rsidTr="00390515">
        <w:trPr>
          <w:trHeight w:val="244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24112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190" w:type="pct"/>
            <w:gridSpan w:val="4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730B9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Name of the Journal</w:t>
            </w:r>
          </w:p>
        </w:tc>
        <w:tc>
          <w:tcPr>
            <w:tcW w:w="1130" w:type="pct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4F33D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Name of the Publisher</w:t>
            </w:r>
          </w:p>
        </w:tc>
        <w:tc>
          <w:tcPr>
            <w:tcW w:w="1401" w:type="pct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43051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National /International</w:t>
            </w:r>
          </w:p>
        </w:tc>
      </w:tr>
      <w:tr w:rsidR="00291823" w14:paraId="536E9A9D" w14:textId="77777777" w:rsidTr="00390515">
        <w:trPr>
          <w:trHeight w:val="244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5900D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190" w:type="pct"/>
            <w:gridSpan w:val="4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41CA3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30" w:type="pct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B71DB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401" w:type="pct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BB3D3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</w:tr>
      <w:tr w:rsidR="00291823" w14:paraId="4D2AD806" w14:textId="77777777" w:rsidTr="00390515">
        <w:trPr>
          <w:trHeight w:val="244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E67B4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190" w:type="pct"/>
            <w:gridSpan w:val="4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D4917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30" w:type="pct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9FC5A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401" w:type="pct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2F26C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</w:tr>
      <w:tr w:rsidR="003B24D8" w14:paraId="7BF6B9C5" w14:textId="77777777" w:rsidTr="00390515">
        <w:trPr>
          <w:trHeight w:val="323"/>
        </w:trPr>
        <w:tc>
          <w:tcPr>
            <w:tcW w:w="280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E4042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28.</w:t>
            </w:r>
          </w:p>
        </w:tc>
        <w:tc>
          <w:tcPr>
            <w:tcW w:w="4720" w:type="pct"/>
            <w:gridSpan w:val="10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41B43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 xml:space="preserve">Ph.D. Thesis Supervised                                         Completed:                                     On-going:   </w:t>
            </w:r>
          </w:p>
        </w:tc>
      </w:tr>
      <w:tr w:rsidR="007727A9" w14:paraId="41C31313" w14:textId="77777777" w:rsidTr="00390515">
        <w:trPr>
          <w:trHeight w:val="251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1B201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78" w:type="pct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69885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 xml:space="preserve">Title of the Thesis </w:t>
            </w:r>
          </w:p>
        </w:tc>
        <w:tc>
          <w:tcPr>
            <w:tcW w:w="921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5FD15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Research area</w:t>
            </w:r>
          </w:p>
        </w:tc>
        <w:tc>
          <w:tcPr>
            <w:tcW w:w="37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AF582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 xml:space="preserve">Year </w:t>
            </w:r>
          </w:p>
        </w:tc>
        <w:tc>
          <w:tcPr>
            <w:tcW w:w="766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93ED7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 xml:space="preserve">Supervisor/ </w:t>
            </w:r>
          </w:p>
          <w:p w14:paraId="53CC83F0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Co-Supervisor</w:t>
            </w:r>
          </w:p>
        </w:tc>
        <w:tc>
          <w:tcPr>
            <w:tcW w:w="876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E731D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 xml:space="preserve">Completed/ On-going   </w:t>
            </w:r>
          </w:p>
        </w:tc>
      </w:tr>
      <w:tr w:rsidR="007727A9" w14:paraId="0BE4014C" w14:textId="77777777" w:rsidTr="00390515">
        <w:trPr>
          <w:trHeight w:val="129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F9D2F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78" w:type="pct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E19C0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21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E9006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7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815A4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2F7CA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6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8D799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7727A9" w14:paraId="741C70F0" w14:textId="77777777" w:rsidTr="00390515">
        <w:trPr>
          <w:trHeight w:val="129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265B3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78" w:type="pct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45A7E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21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08525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7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0892C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B47AF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6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9D139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7727A9" w14:paraId="60755A56" w14:textId="77777777" w:rsidTr="00390515">
        <w:trPr>
          <w:trHeight w:val="129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25A37F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78" w:type="pct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DFFCC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21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B2BF3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7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1D6FB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11C86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6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00325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B24D8" w14:paraId="7ADEFD26" w14:textId="77777777" w:rsidTr="00390515">
        <w:trPr>
          <w:trHeight w:val="129"/>
        </w:trPr>
        <w:tc>
          <w:tcPr>
            <w:tcW w:w="280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7826A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29.</w:t>
            </w:r>
          </w:p>
        </w:tc>
        <w:tc>
          <w:tcPr>
            <w:tcW w:w="4720" w:type="pct"/>
            <w:gridSpan w:val="10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2E8EF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Number of Post Graduate Dissertations Supervised:</w:t>
            </w:r>
          </w:p>
        </w:tc>
      </w:tr>
      <w:tr w:rsidR="00291823" w14:paraId="677BA265" w14:textId="77777777" w:rsidTr="00390515">
        <w:trPr>
          <w:trHeight w:val="129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2A353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78" w:type="pct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07F32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 xml:space="preserve">Title of the Dissertations </w:t>
            </w:r>
          </w:p>
        </w:tc>
        <w:tc>
          <w:tcPr>
            <w:tcW w:w="774" w:type="pct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C650D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Specialization</w:t>
            </w:r>
          </w:p>
        </w:tc>
        <w:tc>
          <w:tcPr>
            <w:tcW w:w="939" w:type="pct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D6CEE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Year of Completion</w:t>
            </w:r>
          </w:p>
        </w:tc>
        <w:tc>
          <w:tcPr>
            <w:tcW w:w="1228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8ABB3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 xml:space="preserve">Supervisor/ </w:t>
            </w:r>
          </w:p>
          <w:p w14:paraId="37AF9F36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Co-Supervisor</w:t>
            </w:r>
          </w:p>
        </w:tc>
      </w:tr>
      <w:tr w:rsidR="00291823" w14:paraId="67C6D272" w14:textId="77777777" w:rsidTr="00390515">
        <w:trPr>
          <w:trHeight w:val="129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11FD59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78" w:type="pct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0EE17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74" w:type="pct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AA905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39" w:type="pct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2F54A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28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8F4DF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</w:tr>
      <w:tr w:rsidR="00291823" w14:paraId="5B76775A" w14:textId="77777777" w:rsidTr="00390515">
        <w:trPr>
          <w:trHeight w:val="129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44B89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78" w:type="pct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2A4BA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74" w:type="pct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66B3C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39" w:type="pct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C9359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28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D79CD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</w:tr>
      <w:tr w:rsidR="00291823" w14:paraId="7AE9C80C" w14:textId="77777777" w:rsidTr="00390515">
        <w:trPr>
          <w:trHeight w:val="129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D9547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78" w:type="pct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4BFF9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74" w:type="pct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5A4F9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39" w:type="pct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6C57E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28" w:type="pct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32EDE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</w:tr>
      <w:tr w:rsidR="003B24D8" w14:paraId="464B0875" w14:textId="77777777" w:rsidTr="00390515">
        <w:trPr>
          <w:trHeight w:val="251"/>
        </w:trPr>
        <w:tc>
          <w:tcPr>
            <w:tcW w:w="280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AC668C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30.</w:t>
            </w:r>
          </w:p>
        </w:tc>
        <w:tc>
          <w:tcPr>
            <w:tcW w:w="4720" w:type="pct"/>
            <w:gridSpan w:val="10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7022A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 xml:space="preserve">Number of Patents:                                                              </w:t>
            </w:r>
          </w:p>
        </w:tc>
      </w:tr>
      <w:tr w:rsidR="000C5A85" w14:paraId="1B4ECF2B" w14:textId="77777777" w:rsidTr="00390515">
        <w:trPr>
          <w:trHeight w:val="244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04C71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1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16006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 xml:space="preserve">Name of Patent </w:t>
            </w:r>
          </w:p>
        </w:tc>
        <w:tc>
          <w:tcPr>
            <w:tcW w:w="1002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D78E8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Awarding Organization</w:t>
            </w:r>
          </w:p>
        </w:tc>
        <w:tc>
          <w:tcPr>
            <w:tcW w:w="679" w:type="pct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434FF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Registration No.</w:t>
            </w:r>
          </w:p>
        </w:tc>
        <w:tc>
          <w:tcPr>
            <w:tcW w:w="923" w:type="pct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1F6E1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 xml:space="preserve">Date &amp; Year of Award </w:t>
            </w:r>
          </w:p>
        </w:tc>
        <w:tc>
          <w:tcPr>
            <w:tcW w:w="1003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8B9DA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Submitted if any</w:t>
            </w:r>
          </w:p>
        </w:tc>
      </w:tr>
      <w:tr w:rsidR="000C5A85" w14:paraId="0792CA77" w14:textId="77777777" w:rsidTr="00390515">
        <w:trPr>
          <w:trHeight w:val="244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E5879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1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4E81B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02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93EF5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679" w:type="pct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10D1B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23" w:type="pct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07EF3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3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32EAF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0C5A85" w14:paraId="0EFDDE1A" w14:textId="77777777" w:rsidTr="00390515">
        <w:trPr>
          <w:trHeight w:val="244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DF75F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1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7BD93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02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05D82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679" w:type="pct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02B68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23" w:type="pct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CDECD3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3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355C3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0C5A85" w14:paraId="365552D4" w14:textId="77777777" w:rsidTr="00390515">
        <w:trPr>
          <w:trHeight w:val="244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E5121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1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BB35FB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02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12B39A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679" w:type="pct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0F77C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23" w:type="pct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3100A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3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B07C1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B24D8" w14:paraId="08A64571" w14:textId="77777777" w:rsidTr="00390515">
        <w:trPr>
          <w:trHeight w:val="287"/>
        </w:trPr>
        <w:tc>
          <w:tcPr>
            <w:tcW w:w="280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574F15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31.</w:t>
            </w:r>
          </w:p>
        </w:tc>
        <w:tc>
          <w:tcPr>
            <w:tcW w:w="4720" w:type="pct"/>
            <w:gridSpan w:val="10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197B7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Sponsored/ Industry Projects                      Completed:                                            On-going:</w:t>
            </w:r>
          </w:p>
        </w:tc>
      </w:tr>
      <w:tr w:rsidR="003B24D8" w14:paraId="5C061532" w14:textId="77777777" w:rsidTr="00390515">
        <w:trPr>
          <w:trHeight w:val="129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2B120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96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217DA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Title of the Project</w:t>
            </w:r>
          </w:p>
        </w:tc>
        <w:tc>
          <w:tcPr>
            <w:tcW w:w="533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9F086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Sponsored Agency</w:t>
            </w:r>
          </w:p>
        </w:tc>
        <w:tc>
          <w:tcPr>
            <w:tcW w:w="582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CEE7D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Year of Completion</w:t>
            </w:r>
          </w:p>
        </w:tc>
        <w:tc>
          <w:tcPr>
            <w:tcW w:w="783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618E2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PI/</w:t>
            </w:r>
          </w:p>
          <w:p w14:paraId="3D059076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Co-investigator</w:t>
            </w:r>
          </w:p>
        </w:tc>
        <w:tc>
          <w:tcPr>
            <w:tcW w:w="678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83CA2C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Total Amount in Lakhs.</w:t>
            </w:r>
          </w:p>
        </w:tc>
        <w:tc>
          <w:tcPr>
            <w:tcW w:w="94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FC283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 xml:space="preserve"> Completed/ Ongoing</w:t>
            </w:r>
          </w:p>
        </w:tc>
      </w:tr>
      <w:tr w:rsidR="003B24D8" w14:paraId="2FD5BB9F" w14:textId="77777777" w:rsidTr="00390515">
        <w:trPr>
          <w:trHeight w:val="129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817DF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96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8B7C0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33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5E36C4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82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7B3E6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6D6F52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484CA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4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717B7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B24D8" w14:paraId="4482D5E1" w14:textId="77777777" w:rsidTr="00390515">
        <w:trPr>
          <w:trHeight w:val="129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B8B38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96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68AF9F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33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63D27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82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4EB91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CDF0D1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C6547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4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64F73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B24D8" w14:paraId="04FF8BE7" w14:textId="77777777" w:rsidTr="00390515">
        <w:trPr>
          <w:trHeight w:val="129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3F02D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96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1ED94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33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40A93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82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C69200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BF9B7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7DB16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4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CD3A0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B24D8" w14:paraId="5BBF34BE" w14:textId="77777777" w:rsidTr="00390515">
        <w:trPr>
          <w:trHeight w:val="278"/>
        </w:trPr>
        <w:tc>
          <w:tcPr>
            <w:tcW w:w="280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6CA2C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32.</w:t>
            </w:r>
          </w:p>
          <w:p w14:paraId="4BA6EF19" w14:textId="77777777" w:rsidR="009F772F" w:rsidRPr="00A304C8" w:rsidRDefault="009F772F" w:rsidP="008578DD">
            <w:pPr>
              <w:rPr>
                <w:sz w:val="18"/>
                <w:szCs w:val="18"/>
              </w:rPr>
            </w:pPr>
          </w:p>
        </w:tc>
        <w:tc>
          <w:tcPr>
            <w:tcW w:w="4720" w:type="pct"/>
            <w:gridSpan w:val="10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F6840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Consultancy Projects                                   Completed:                                            On-going:</w:t>
            </w:r>
          </w:p>
        </w:tc>
      </w:tr>
      <w:tr w:rsidR="00291823" w14:paraId="166EE37D" w14:textId="77777777" w:rsidTr="00390515">
        <w:trPr>
          <w:trHeight w:val="188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74087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59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35D47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 xml:space="preserve">Title of the Project </w:t>
            </w:r>
          </w:p>
        </w:tc>
        <w:tc>
          <w:tcPr>
            <w:tcW w:w="903" w:type="pct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E2549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Organization</w:t>
            </w:r>
          </w:p>
        </w:tc>
        <w:tc>
          <w:tcPr>
            <w:tcW w:w="938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96013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Amount of grant in Lakhs.</w:t>
            </w:r>
          </w:p>
        </w:tc>
        <w:tc>
          <w:tcPr>
            <w:tcW w:w="580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78AB9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Period</w:t>
            </w:r>
          </w:p>
        </w:tc>
        <w:tc>
          <w:tcPr>
            <w:tcW w:w="104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1C289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PI/</w:t>
            </w:r>
          </w:p>
          <w:p w14:paraId="1C30C7D4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Co-investigator</w:t>
            </w:r>
          </w:p>
        </w:tc>
      </w:tr>
      <w:tr w:rsidR="00291823" w14:paraId="02CBD71D" w14:textId="77777777" w:rsidTr="00390515">
        <w:trPr>
          <w:trHeight w:val="188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9F339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59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4B01D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3" w:type="pct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543A4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38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0D534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80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FF194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4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36B66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291823" w14:paraId="2FAD9375" w14:textId="77777777" w:rsidTr="00390515">
        <w:trPr>
          <w:trHeight w:val="188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829B5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59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34EB1D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3" w:type="pct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C604C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38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71641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80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DA2DD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4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DDDAA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291823" w14:paraId="5E88D456" w14:textId="77777777" w:rsidTr="00390515">
        <w:trPr>
          <w:trHeight w:val="188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EBB08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59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9FF58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3" w:type="pct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599DB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38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C1396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80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86810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4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D1059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B24D8" w14:paraId="654FCE23" w14:textId="77777777" w:rsidTr="00390515">
        <w:trPr>
          <w:trHeight w:val="278"/>
        </w:trPr>
        <w:tc>
          <w:tcPr>
            <w:tcW w:w="280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46D550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33.</w:t>
            </w:r>
          </w:p>
        </w:tc>
        <w:tc>
          <w:tcPr>
            <w:tcW w:w="4720" w:type="pct"/>
            <w:gridSpan w:val="10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24863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 xml:space="preserve">Number of Awards/ Honours/Prizes/Medals:    </w:t>
            </w:r>
          </w:p>
        </w:tc>
      </w:tr>
      <w:tr w:rsidR="003B24D8" w14:paraId="500AD947" w14:textId="77777777" w:rsidTr="00390515">
        <w:trPr>
          <w:trHeight w:val="278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3FC31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3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0EB7B8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Awarded (Title)</w:t>
            </w:r>
          </w:p>
        </w:tc>
        <w:tc>
          <w:tcPr>
            <w:tcW w:w="3786" w:type="pct"/>
            <w:gridSpan w:val="9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AF878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</w:tr>
      <w:tr w:rsidR="003B24D8" w14:paraId="3525810F" w14:textId="77777777" w:rsidTr="00390515">
        <w:trPr>
          <w:trHeight w:val="260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E4FC9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3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7A770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Proposed, if any</w:t>
            </w:r>
          </w:p>
        </w:tc>
        <w:tc>
          <w:tcPr>
            <w:tcW w:w="3786" w:type="pct"/>
            <w:gridSpan w:val="9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F5039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</w:tr>
      <w:tr w:rsidR="003B24D8" w14:paraId="69223432" w14:textId="77777777" w:rsidTr="00390515">
        <w:trPr>
          <w:trHeight w:val="260"/>
        </w:trPr>
        <w:tc>
          <w:tcPr>
            <w:tcW w:w="280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4FAEE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34.</w:t>
            </w:r>
          </w:p>
        </w:tc>
        <w:tc>
          <w:tcPr>
            <w:tcW w:w="4720" w:type="pct"/>
            <w:gridSpan w:val="10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B7E89" w14:textId="49416F8D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 xml:space="preserve">Number of </w:t>
            </w:r>
            <w:r w:rsidR="00390515" w:rsidRPr="00A304C8">
              <w:rPr>
                <w:sz w:val="18"/>
                <w:szCs w:val="18"/>
              </w:rPr>
              <w:t>Short-Term</w:t>
            </w:r>
            <w:r w:rsidRPr="00A304C8">
              <w:rPr>
                <w:sz w:val="18"/>
                <w:szCs w:val="18"/>
              </w:rPr>
              <w:t xml:space="preserve"> Courses/Workshop/ Symposiums/Seminars Conducted:</w:t>
            </w:r>
          </w:p>
        </w:tc>
      </w:tr>
      <w:tr w:rsidR="000C5A85" w14:paraId="1045CC07" w14:textId="77777777" w:rsidTr="00390515">
        <w:trPr>
          <w:trHeight w:val="260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39479E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7D4FFE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Type of the Course/Workshop/etc.</w:t>
            </w:r>
          </w:p>
        </w:tc>
        <w:tc>
          <w:tcPr>
            <w:tcW w:w="1138" w:type="pct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7283B7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Name of the Course/Workshop/etc.</w:t>
            </w:r>
          </w:p>
        </w:tc>
        <w:tc>
          <w:tcPr>
            <w:tcW w:w="618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3BF0C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Sponsoring Agency</w:t>
            </w:r>
          </w:p>
        </w:tc>
        <w:tc>
          <w:tcPr>
            <w:tcW w:w="750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518B5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Period of Course</w:t>
            </w:r>
          </w:p>
        </w:tc>
        <w:tc>
          <w:tcPr>
            <w:tcW w:w="1127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1C094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Coordinator/ Co-Coordinator</w:t>
            </w:r>
          </w:p>
        </w:tc>
      </w:tr>
      <w:tr w:rsidR="000C5A85" w14:paraId="28AB8CCA" w14:textId="77777777" w:rsidTr="00390515">
        <w:trPr>
          <w:trHeight w:val="260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B0EF59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B1C1E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8" w:type="pct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2B597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D4416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9DEDA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72962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0C5A85" w14:paraId="2861AD89" w14:textId="77777777" w:rsidTr="00390515">
        <w:trPr>
          <w:trHeight w:val="260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4E258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C3650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8" w:type="pct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C8DEE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DA865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208BA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59FD7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0C5A85" w14:paraId="5B7805B4" w14:textId="77777777" w:rsidTr="00390515">
        <w:trPr>
          <w:trHeight w:val="260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4B1D9C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BBD664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8" w:type="pct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CA9AC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6022E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E5843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CA2A3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B24D8" w14:paraId="2820DB72" w14:textId="77777777" w:rsidTr="00390515">
        <w:trPr>
          <w:trHeight w:val="260"/>
        </w:trPr>
        <w:tc>
          <w:tcPr>
            <w:tcW w:w="280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FB6F7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35.</w:t>
            </w:r>
          </w:p>
          <w:p w14:paraId="0C9ADCC7" w14:textId="77777777" w:rsidR="009F772F" w:rsidRPr="00A304C8" w:rsidRDefault="009F772F" w:rsidP="008578DD">
            <w:pPr>
              <w:rPr>
                <w:sz w:val="18"/>
                <w:szCs w:val="18"/>
              </w:rPr>
            </w:pPr>
          </w:p>
        </w:tc>
        <w:tc>
          <w:tcPr>
            <w:tcW w:w="4720" w:type="pct"/>
            <w:gridSpan w:val="10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476DE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Membership/Fellowship in Professional Bodies if any</w:t>
            </w:r>
          </w:p>
        </w:tc>
      </w:tr>
      <w:tr w:rsidR="003B24D8" w14:paraId="43E5BA06" w14:textId="77777777" w:rsidTr="00390515">
        <w:trPr>
          <w:trHeight w:val="260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8F721E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300" w:type="pct"/>
            <w:gridSpan w:val="4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19AA3D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Name of the Professional Body</w:t>
            </w:r>
          </w:p>
        </w:tc>
        <w:tc>
          <w:tcPr>
            <w:tcW w:w="2420" w:type="pct"/>
            <w:gridSpan w:val="5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4A8A0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Membership status (Life/ Annual)</w:t>
            </w:r>
          </w:p>
        </w:tc>
      </w:tr>
      <w:tr w:rsidR="003B24D8" w14:paraId="72402A31" w14:textId="77777777" w:rsidTr="00390515">
        <w:trPr>
          <w:trHeight w:val="260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1E3EFC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300" w:type="pct"/>
            <w:gridSpan w:val="4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33C57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420" w:type="pct"/>
            <w:gridSpan w:val="5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E9392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B24D8" w14:paraId="46F54A3D" w14:textId="77777777" w:rsidTr="00390515">
        <w:trPr>
          <w:trHeight w:val="260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F980F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300" w:type="pct"/>
            <w:gridSpan w:val="4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92D79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420" w:type="pct"/>
            <w:gridSpan w:val="5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25360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B24D8" w14:paraId="768B4EA3" w14:textId="77777777" w:rsidTr="00390515">
        <w:trPr>
          <w:trHeight w:val="260"/>
        </w:trPr>
        <w:tc>
          <w:tcPr>
            <w:tcW w:w="2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2DE11F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300" w:type="pct"/>
            <w:gridSpan w:val="4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24FBC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420" w:type="pct"/>
            <w:gridSpan w:val="5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9A13C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B24D8" w14:paraId="6F4B8308" w14:textId="77777777" w:rsidTr="00390515">
        <w:trPr>
          <w:trHeight w:val="191"/>
        </w:trPr>
        <w:tc>
          <w:tcPr>
            <w:tcW w:w="28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4CD3B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36.</w:t>
            </w:r>
          </w:p>
          <w:p w14:paraId="255240C1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720" w:type="pct"/>
            <w:gridSpan w:val="10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AEA4D" w14:textId="77777777" w:rsidR="009F772F" w:rsidRPr="00A304C8" w:rsidRDefault="009F772F" w:rsidP="008578DD">
            <w:pPr>
              <w:jc w:val="both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 xml:space="preserve">Your immediate short-term plans (2-3 </w:t>
            </w:r>
            <w:proofErr w:type="spellStart"/>
            <w:r w:rsidRPr="00A304C8">
              <w:rPr>
                <w:sz w:val="18"/>
                <w:szCs w:val="18"/>
              </w:rPr>
              <w:t>years time</w:t>
            </w:r>
            <w:proofErr w:type="spellEnd"/>
            <w:r w:rsidRPr="00A304C8">
              <w:rPr>
                <w:sz w:val="18"/>
                <w:szCs w:val="18"/>
              </w:rPr>
              <w:t xml:space="preserve"> frame) for the development of research at NIT Jamshedpur. Also include research and Laboratory facilities (equipment, space, funds, manpower) that you will need for the same</w:t>
            </w:r>
          </w:p>
        </w:tc>
      </w:tr>
      <w:tr w:rsidR="003B24D8" w14:paraId="0DE1376C" w14:textId="77777777" w:rsidTr="00A304C8">
        <w:trPr>
          <w:trHeight w:val="233"/>
        </w:trPr>
        <w:tc>
          <w:tcPr>
            <w:tcW w:w="26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EBBCC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18" w:type="pct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75E8B" w14:textId="77777777" w:rsidR="009F772F" w:rsidRPr="00A304C8" w:rsidRDefault="009F772F" w:rsidP="009F772F">
            <w:pPr>
              <w:numPr>
                <w:ilvl w:val="0"/>
                <w:numId w:val="51"/>
              </w:numPr>
              <w:suppressAutoHyphens/>
              <w:jc w:val="both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Research</w:t>
            </w:r>
          </w:p>
        </w:tc>
        <w:tc>
          <w:tcPr>
            <w:tcW w:w="3013" w:type="pct"/>
            <w:gridSpan w:val="7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2E7BE" w14:textId="77777777" w:rsidR="009F772F" w:rsidRPr="00A304C8" w:rsidRDefault="009F772F" w:rsidP="008578DD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3B24D8" w14:paraId="3D33618A" w14:textId="77777777" w:rsidTr="00A304C8">
        <w:trPr>
          <w:trHeight w:val="269"/>
        </w:trPr>
        <w:tc>
          <w:tcPr>
            <w:tcW w:w="26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17E415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18" w:type="pct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95B5CB" w14:textId="77777777" w:rsidR="009F772F" w:rsidRPr="00A304C8" w:rsidRDefault="009F772F" w:rsidP="009F772F">
            <w:pPr>
              <w:numPr>
                <w:ilvl w:val="0"/>
                <w:numId w:val="51"/>
              </w:numPr>
              <w:suppressAutoHyphens/>
              <w:jc w:val="both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Laboratory Development</w:t>
            </w:r>
          </w:p>
        </w:tc>
        <w:tc>
          <w:tcPr>
            <w:tcW w:w="3013" w:type="pct"/>
            <w:gridSpan w:val="7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C277A" w14:textId="77777777" w:rsidR="009F772F" w:rsidRPr="00A304C8" w:rsidRDefault="009F772F" w:rsidP="008578DD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3B24D8" w14:paraId="2255FCA1" w14:textId="77777777" w:rsidTr="00A304C8">
        <w:trPr>
          <w:trHeight w:val="191"/>
        </w:trPr>
        <w:tc>
          <w:tcPr>
            <w:tcW w:w="26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31CC63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37.</w:t>
            </w:r>
          </w:p>
        </w:tc>
        <w:tc>
          <w:tcPr>
            <w:tcW w:w="4731" w:type="pct"/>
            <w:gridSpan w:val="10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AE953" w14:textId="77777777" w:rsidR="009F772F" w:rsidRPr="00A304C8" w:rsidRDefault="009F772F" w:rsidP="008578DD">
            <w:pPr>
              <w:jc w:val="both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List the courses you would like to develop at NIT JSR</w:t>
            </w:r>
          </w:p>
        </w:tc>
      </w:tr>
      <w:tr w:rsidR="003B24D8" w14:paraId="20BDBB39" w14:textId="77777777" w:rsidTr="00390515">
        <w:trPr>
          <w:trHeight w:val="206"/>
        </w:trPr>
        <w:tc>
          <w:tcPr>
            <w:tcW w:w="274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98068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019" w:type="pct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00067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Course Title(s)</w:t>
            </w:r>
          </w:p>
        </w:tc>
        <w:tc>
          <w:tcPr>
            <w:tcW w:w="2707" w:type="pct"/>
            <w:gridSpan w:val="6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C5B77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Level (UG/PG)</w:t>
            </w:r>
          </w:p>
        </w:tc>
      </w:tr>
      <w:tr w:rsidR="003B24D8" w14:paraId="3215C186" w14:textId="77777777" w:rsidTr="00390515">
        <w:trPr>
          <w:trHeight w:val="191"/>
        </w:trPr>
        <w:tc>
          <w:tcPr>
            <w:tcW w:w="274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44F21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019" w:type="pct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C5B29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07" w:type="pct"/>
            <w:gridSpan w:val="6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21A3F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B24D8" w14:paraId="4F78102A" w14:textId="77777777" w:rsidTr="00390515">
        <w:trPr>
          <w:trHeight w:val="191"/>
        </w:trPr>
        <w:tc>
          <w:tcPr>
            <w:tcW w:w="274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ADF4F8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019" w:type="pct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B85EB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07" w:type="pct"/>
            <w:gridSpan w:val="6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D4835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9F772F" w14:paraId="7ED6D875" w14:textId="77777777" w:rsidTr="00390515">
        <w:trPr>
          <w:trHeight w:val="278"/>
        </w:trPr>
        <w:tc>
          <w:tcPr>
            <w:tcW w:w="274" w:type="pct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C10FF36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38.</w:t>
            </w:r>
          </w:p>
          <w:p w14:paraId="431BA04C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726" w:type="pct"/>
            <w:gridSpan w:val="10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149BF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List the courses you would like to teach at NIT JSR</w:t>
            </w:r>
          </w:p>
        </w:tc>
      </w:tr>
      <w:tr w:rsidR="009F772F" w14:paraId="524803DB" w14:textId="77777777" w:rsidTr="00390515">
        <w:trPr>
          <w:trHeight w:val="191"/>
        </w:trPr>
        <w:tc>
          <w:tcPr>
            <w:tcW w:w="274" w:type="pct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14:paraId="133B09ED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014" w:type="pct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881AB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Course Title(s)</w:t>
            </w:r>
          </w:p>
        </w:tc>
        <w:tc>
          <w:tcPr>
            <w:tcW w:w="2712" w:type="pct"/>
            <w:gridSpan w:val="6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35C49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Level (UG/PG)</w:t>
            </w:r>
          </w:p>
        </w:tc>
      </w:tr>
      <w:tr w:rsidR="009F772F" w14:paraId="0130AD1C" w14:textId="77777777" w:rsidTr="00390515">
        <w:trPr>
          <w:trHeight w:val="116"/>
        </w:trPr>
        <w:tc>
          <w:tcPr>
            <w:tcW w:w="274" w:type="pct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14:paraId="2FC8D043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014" w:type="pct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A5CCD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712" w:type="pct"/>
            <w:gridSpan w:val="6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702BB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</w:tr>
      <w:tr w:rsidR="009F772F" w14:paraId="02715CC4" w14:textId="77777777" w:rsidTr="00390515">
        <w:trPr>
          <w:trHeight w:val="125"/>
        </w:trPr>
        <w:tc>
          <w:tcPr>
            <w:tcW w:w="274" w:type="pct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14:paraId="436DB13C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014" w:type="pct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52F20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712" w:type="pct"/>
            <w:gridSpan w:val="6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DCC3F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</w:tr>
      <w:tr w:rsidR="009F772F" w14:paraId="756096EB" w14:textId="77777777" w:rsidTr="00390515">
        <w:trPr>
          <w:trHeight w:val="134"/>
        </w:trPr>
        <w:tc>
          <w:tcPr>
            <w:tcW w:w="274" w:type="pct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14:paraId="52007071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014" w:type="pct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68374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712" w:type="pct"/>
            <w:gridSpan w:val="6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DF945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</w:tr>
      <w:tr w:rsidR="009F772F" w14:paraId="76E0AB16" w14:textId="77777777" w:rsidTr="00390515">
        <w:trPr>
          <w:trHeight w:val="233"/>
        </w:trPr>
        <w:tc>
          <w:tcPr>
            <w:tcW w:w="274" w:type="pct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14:paraId="158AA0D2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014" w:type="pct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85E0D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712" w:type="pct"/>
            <w:gridSpan w:val="6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CD052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</w:tr>
      <w:tr w:rsidR="009F772F" w14:paraId="61D76C36" w14:textId="77777777" w:rsidTr="00390515">
        <w:trPr>
          <w:trHeight w:val="233"/>
        </w:trPr>
        <w:tc>
          <w:tcPr>
            <w:tcW w:w="274" w:type="pct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05EE9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014" w:type="pct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5C41F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712" w:type="pct"/>
            <w:gridSpan w:val="6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1AAF0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</w:tr>
      <w:tr w:rsidR="009F772F" w14:paraId="009B49B5" w14:textId="77777777" w:rsidTr="00390515">
        <w:trPr>
          <w:trHeight w:val="191"/>
        </w:trPr>
        <w:tc>
          <w:tcPr>
            <w:tcW w:w="274" w:type="pct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5F4835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39.</w:t>
            </w:r>
          </w:p>
        </w:tc>
        <w:tc>
          <w:tcPr>
            <w:tcW w:w="4726" w:type="pct"/>
            <w:gridSpan w:val="10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1E503" w14:textId="77777777" w:rsidR="009F772F" w:rsidRPr="00A304C8" w:rsidRDefault="009F772F" w:rsidP="008578DD">
            <w:pPr>
              <w:jc w:val="both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Number of Countries Visited:</w:t>
            </w:r>
          </w:p>
        </w:tc>
      </w:tr>
      <w:tr w:rsidR="003B24D8" w14:paraId="14B1F489" w14:textId="77777777" w:rsidTr="00390515">
        <w:trPr>
          <w:trHeight w:val="191"/>
        </w:trPr>
        <w:tc>
          <w:tcPr>
            <w:tcW w:w="274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75F46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377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BEEBF1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Country Name</w:t>
            </w:r>
          </w:p>
        </w:tc>
        <w:tc>
          <w:tcPr>
            <w:tcW w:w="1624" w:type="pct"/>
            <w:gridSpan w:val="5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E82BF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Period</w:t>
            </w:r>
          </w:p>
        </w:tc>
        <w:tc>
          <w:tcPr>
            <w:tcW w:w="1726" w:type="pct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ABF83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Purpose of visit</w:t>
            </w:r>
          </w:p>
        </w:tc>
      </w:tr>
      <w:tr w:rsidR="003B24D8" w14:paraId="2FFAC264" w14:textId="77777777" w:rsidTr="00390515">
        <w:trPr>
          <w:trHeight w:val="191"/>
        </w:trPr>
        <w:tc>
          <w:tcPr>
            <w:tcW w:w="274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EED7C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377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96CFD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24" w:type="pct"/>
            <w:gridSpan w:val="5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6EF90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26" w:type="pct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1565C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B24D8" w14:paraId="20020695" w14:textId="77777777" w:rsidTr="00390515">
        <w:trPr>
          <w:trHeight w:val="191"/>
        </w:trPr>
        <w:tc>
          <w:tcPr>
            <w:tcW w:w="274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04E4B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377" w:type="pct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87687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24" w:type="pct"/>
            <w:gridSpan w:val="5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7E65E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26" w:type="pct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D8F5F" w14:textId="77777777" w:rsidR="009F772F" w:rsidRPr="00A304C8" w:rsidRDefault="009F772F" w:rsidP="008578DD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9F772F" w14:paraId="66C20685" w14:textId="77777777" w:rsidTr="00390515">
        <w:trPr>
          <w:trHeight w:val="332"/>
        </w:trPr>
        <w:tc>
          <w:tcPr>
            <w:tcW w:w="27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33828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40.</w:t>
            </w:r>
          </w:p>
        </w:tc>
        <w:tc>
          <w:tcPr>
            <w:tcW w:w="2768" w:type="pct"/>
            <w:gridSpan w:val="6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E0895" w14:textId="77777777" w:rsidR="009F772F" w:rsidRPr="00A304C8" w:rsidRDefault="009F772F" w:rsidP="008578DD">
            <w:pPr>
              <w:jc w:val="both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Mention notice period needed for joining if offered a post</w:t>
            </w:r>
          </w:p>
        </w:tc>
        <w:tc>
          <w:tcPr>
            <w:tcW w:w="1958" w:type="pct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C22DC" w14:textId="77777777" w:rsidR="009F772F" w:rsidRPr="00A304C8" w:rsidRDefault="009F772F" w:rsidP="008578DD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9F772F" w14:paraId="5A7185D8" w14:textId="77777777" w:rsidTr="00390515">
        <w:trPr>
          <w:trHeight w:val="314"/>
        </w:trPr>
        <w:tc>
          <w:tcPr>
            <w:tcW w:w="274" w:type="pct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109CA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41.</w:t>
            </w:r>
          </w:p>
        </w:tc>
        <w:tc>
          <w:tcPr>
            <w:tcW w:w="4726" w:type="pct"/>
            <w:gridSpan w:val="10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157C9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Name two referees with complete contact details including address, Tel. Nos., Fax Nos., Email address</w:t>
            </w:r>
          </w:p>
        </w:tc>
      </w:tr>
      <w:tr w:rsidR="009F772F" w14:paraId="1B7E68FB" w14:textId="77777777" w:rsidTr="00390515">
        <w:trPr>
          <w:trHeight w:val="233"/>
        </w:trPr>
        <w:tc>
          <w:tcPr>
            <w:tcW w:w="274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8A8C7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726" w:type="pct"/>
            <w:gridSpan w:val="10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FB70E" w14:textId="77777777" w:rsidR="009F772F" w:rsidRPr="00A304C8" w:rsidRDefault="009F772F" w:rsidP="009F772F">
            <w:pPr>
              <w:numPr>
                <w:ilvl w:val="0"/>
                <w:numId w:val="49"/>
              </w:numPr>
              <w:suppressAutoHyphens/>
              <w:snapToGrid w:val="0"/>
              <w:rPr>
                <w:sz w:val="18"/>
                <w:szCs w:val="18"/>
              </w:rPr>
            </w:pPr>
          </w:p>
        </w:tc>
      </w:tr>
      <w:tr w:rsidR="009F772F" w14:paraId="0230DBDA" w14:textId="77777777" w:rsidTr="00390515">
        <w:trPr>
          <w:trHeight w:val="143"/>
        </w:trPr>
        <w:tc>
          <w:tcPr>
            <w:tcW w:w="274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E374E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726" w:type="pct"/>
            <w:gridSpan w:val="10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C882B" w14:textId="77777777" w:rsidR="009F772F" w:rsidRPr="00A304C8" w:rsidRDefault="009F772F" w:rsidP="009F772F">
            <w:pPr>
              <w:numPr>
                <w:ilvl w:val="0"/>
                <w:numId w:val="49"/>
              </w:numPr>
              <w:suppressAutoHyphens/>
              <w:snapToGrid w:val="0"/>
              <w:rPr>
                <w:sz w:val="18"/>
                <w:szCs w:val="18"/>
              </w:rPr>
            </w:pPr>
          </w:p>
        </w:tc>
      </w:tr>
      <w:tr w:rsidR="009F772F" w14:paraId="3ABBD8A0" w14:textId="77777777" w:rsidTr="00390515">
        <w:trPr>
          <w:trHeight w:val="341"/>
        </w:trPr>
        <w:tc>
          <w:tcPr>
            <w:tcW w:w="27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EE1FC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42.</w:t>
            </w:r>
          </w:p>
        </w:tc>
        <w:tc>
          <w:tcPr>
            <w:tcW w:w="1595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04555" w14:textId="77777777" w:rsidR="009F772F" w:rsidRPr="00A304C8" w:rsidRDefault="009F772F" w:rsidP="008578DD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 xml:space="preserve">Any other relevant information </w:t>
            </w:r>
          </w:p>
        </w:tc>
        <w:tc>
          <w:tcPr>
            <w:tcW w:w="3132" w:type="pct"/>
            <w:gridSpan w:val="7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0B4FB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</w:tr>
    </w:tbl>
    <w:p w14:paraId="6E6160DE" w14:textId="77777777" w:rsidR="00390515" w:rsidRDefault="00390515"/>
    <w:tbl>
      <w:tblPr>
        <w:tblW w:w="5000" w:type="pct"/>
        <w:tblLook w:val="0000" w:firstRow="0" w:lastRow="0" w:firstColumn="0" w:lastColumn="0" w:noHBand="0" w:noVBand="0"/>
      </w:tblPr>
      <w:tblGrid>
        <w:gridCol w:w="559"/>
        <w:gridCol w:w="12"/>
        <w:gridCol w:w="742"/>
        <w:gridCol w:w="3176"/>
        <w:gridCol w:w="5705"/>
      </w:tblGrid>
      <w:tr w:rsidR="009F772F" w14:paraId="235D2C3B" w14:textId="77777777" w:rsidTr="00390515">
        <w:trPr>
          <w:trHeight w:val="350"/>
        </w:trPr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24AFD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43.</w:t>
            </w:r>
          </w:p>
        </w:tc>
        <w:tc>
          <w:tcPr>
            <w:tcW w:w="472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3B615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List of Enclosures (Academic and Professional Qualifications)</w:t>
            </w:r>
          </w:p>
        </w:tc>
      </w:tr>
      <w:tr w:rsidR="000C5A85" w14:paraId="3AFA615C" w14:textId="77777777" w:rsidTr="00390515">
        <w:trPr>
          <w:trHeight w:val="269"/>
        </w:trPr>
        <w:tc>
          <w:tcPr>
            <w:tcW w:w="28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69CCA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9C48F" w14:textId="77777777" w:rsidR="009F772F" w:rsidRPr="00A304C8" w:rsidRDefault="009F772F" w:rsidP="009F772F">
            <w:pPr>
              <w:pStyle w:val="ListParagraph"/>
              <w:numPr>
                <w:ilvl w:val="0"/>
                <w:numId w:val="53"/>
              </w:numPr>
              <w:suppressAutoHyphens/>
              <w:snapToGrid w:val="0"/>
              <w:contextualSpacing w:val="0"/>
              <w:jc w:val="both"/>
              <w:rPr>
                <w:sz w:val="18"/>
                <w:szCs w:val="18"/>
              </w:rPr>
            </w:pPr>
          </w:p>
        </w:tc>
        <w:tc>
          <w:tcPr>
            <w:tcW w:w="43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646E4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</w:tr>
      <w:tr w:rsidR="009F772F" w14:paraId="42AC6324" w14:textId="77777777" w:rsidTr="00390515">
        <w:trPr>
          <w:trHeight w:val="251"/>
        </w:trPr>
        <w:tc>
          <w:tcPr>
            <w:tcW w:w="28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75D9AB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C4764" w14:textId="77777777" w:rsidR="009F772F" w:rsidRPr="00A304C8" w:rsidRDefault="009F772F" w:rsidP="009F772F">
            <w:pPr>
              <w:pStyle w:val="ListParagraph"/>
              <w:numPr>
                <w:ilvl w:val="0"/>
                <w:numId w:val="53"/>
              </w:numPr>
              <w:suppressAutoHyphens/>
              <w:snapToGrid w:val="0"/>
              <w:contextualSpacing w:val="0"/>
              <w:jc w:val="both"/>
              <w:rPr>
                <w:sz w:val="18"/>
                <w:szCs w:val="18"/>
              </w:rPr>
            </w:pPr>
          </w:p>
        </w:tc>
        <w:tc>
          <w:tcPr>
            <w:tcW w:w="43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BB21A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</w:tr>
      <w:tr w:rsidR="009F772F" w14:paraId="738DA609" w14:textId="77777777" w:rsidTr="00390515">
        <w:trPr>
          <w:trHeight w:val="269"/>
        </w:trPr>
        <w:tc>
          <w:tcPr>
            <w:tcW w:w="28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431CB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73128" w14:textId="77777777" w:rsidR="009F772F" w:rsidRPr="00A304C8" w:rsidRDefault="009F772F" w:rsidP="009F772F">
            <w:pPr>
              <w:pStyle w:val="ListParagraph"/>
              <w:numPr>
                <w:ilvl w:val="0"/>
                <w:numId w:val="53"/>
              </w:numPr>
              <w:suppressAutoHyphens/>
              <w:snapToGrid w:val="0"/>
              <w:contextualSpacing w:val="0"/>
              <w:jc w:val="both"/>
              <w:rPr>
                <w:sz w:val="18"/>
                <w:szCs w:val="18"/>
              </w:rPr>
            </w:pPr>
          </w:p>
        </w:tc>
        <w:tc>
          <w:tcPr>
            <w:tcW w:w="43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5A165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</w:tr>
      <w:tr w:rsidR="009F772F" w14:paraId="6A80B201" w14:textId="77777777" w:rsidTr="00390515">
        <w:trPr>
          <w:trHeight w:val="251"/>
        </w:trPr>
        <w:tc>
          <w:tcPr>
            <w:tcW w:w="28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79B56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7EF3A8" w14:textId="77777777" w:rsidR="009F772F" w:rsidRPr="00A304C8" w:rsidRDefault="009F772F" w:rsidP="009F772F">
            <w:pPr>
              <w:pStyle w:val="ListParagraph"/>
              <w:numPr>
                <w:ilvl w:val="0"/>
                <w:numId w:val="53"/>
              </w:numPr>
              <w:suppressAutoHyphens/>
              <w:snapToGrid w:val="0"/>
              <w:contextualSpacing w:val="0"/>
              <w:jc w:val="both"/>
              <w:rPr>
                <w:sz w:val="18"/>
                <w:szCs w:val="18"/>
              </w:rPr>
            </w:pPr>
          </w:p>
        </w:tc>
        <w:tc>
          <w:tcPr>
            <w:tcW w:w="43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63D76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</w:tr>
      <w:tr w:rsidR="009F772F" w14:paraId="7E8893F1" w14:textId="77777777" w:rsidTr="00390515">
        <w:trPr>
          <w:trHeight w:val="251"/>
        </w:trPr>
        <w:tc>
          <w:tcPr>
            <w:tcW w:w="28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9BDE8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75C8D" w14:textId="77777777" w:rsidR="009F772F" w:rsidRPr="00A304C8" w:rsidRDefault="009F772F" w:rsidP="009F772F">
            <w:pPr>
              <w:pStyle w:val="ListParagraph"/>
              <w:numPr>
                <w:ilvl w:val="0"/>
                <w:numId w:val="53"/>
              </w:numPr>
              <w:suppressAutoHyphens/>
              <w:snapToGrid w:val="0"/>
              <w:contextualSpacing w:val="0"/>
              <w:jc w:val="both"/>
              <w:rPr>
                <w:sz w:val="18"/>
                <w:szCs w:val="18"/>
              </w:rPr>
            </w:pPr>
          </w:p>
        </w:tc>
        <w:tc>
          <w:tcPr>
            <w:tcW w:w="43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65CF1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</w:tr>
      <w:tr w:rsidR="009F772F" w14:paraId="3F5D99B5" w14:textId="77777777" w:rsidTr="00390515">
        <w:trPr>
          <w:trHeight w:val="251"/>
        </w:trPr>
        <w:tc>
          <w:tcPr>
            <w:tcW w:w="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A07145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44.</w:t>
            </w:r>
          </w:p>
        </w:tc>
        <w:tc>
          <w:tcPr>
            <w:tcW w:w="472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6537D" w14:textId="7E382A13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 xml:space="preserve">Any legal Dispute: (Yes / No) (If </w:t>
            </w:r>
            <w:r w:rsidR="00A304C8" w:rsidRPr="00A304C8">
              <w:rPr>
                <w:sz w:val="18"/>
                <w:szCs w:val="18"/>
              </w:rPr>
              <w:t>yes</w:t>
            </w:r>
            <w:r w:rsidRPr="00A304C8">
              <w:rPr>
                <w:sz w:val="18"/>
                <w:szCs w:val="18"/>
              </w:rPr>
              <w:t>, provide the details)</w:t>
            </w:r>
          </w:p>
        </w:tc>
      </w:tr>
      <w:tr w:rsidR="009F772F" w14:paraId="4AF4E9D7" w14:textId="77777777" w:rsidTr="00390515">
        <w:trPr>
          <w:trHeight w:val="251"/>
        </w:trPr>
        <w:tc>
          <w:tcPr>
            <w:tcW w:w="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E908C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95BEB87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Attach reprint of 3 best papers published</w:t>
            </w:r>
          </w:p>
        </w:tc>
        <w:tc>
          <w:tcPr>
            <w:tcW w:w="27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77B61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Enclosure Page No.</w:t>
            </w:r>
          </w:p>
        </w:tc>
      </w:tr>
      <w:tr w:rsidR="009F772F" w14:paraId="31CA57E0" w14:textId="77777777" w:rsidTr="00390515">
        <w:trPr>
          <w:trHeight w:val="251"/>
        </w:trPr>
        <w:tc>
          <w:tcPr>
            <w:tcW w:w="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BC063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DD0634B" w14:textId="4AAF325F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Provide your vision for the development of the Institute (Not more than one page):</w:t>
            </w:r>
          </w:p>
        </w:tc>
        <w:tc>
          <w:tcPr>
            <w:tcW w:w="27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DF91B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Enclosure Page No.</w:t>
            </w:r>
          </w:p>
        </w:tc>
      </w:tr>
      <w:tr w:rsidR="009F772F" w14:paraId="7381F991" w14:textId="77777777" w:rsidTr="00390515">
        <w:trPr>
          <w:trHeight w:val="251"/>
        </w:trPr>
        <w:tc>
          <w:tcPr>
            <w:tcW w:w="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A08C3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24EF941" w14:textId="32712918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 xml:space="preserve">Any other information not included </w:t>
            </w:r>
            <w:r w:rsidR="00A304C8" w:rsidRPr="00A304C8">
              <w:rPr>
                <w:sz w:val="18"/>
                <w:szCs w:val="18"/>
              </w:rPr>
              <w:t>above:</w:t>
            </w:r>
          </w:p>
        </w:tc>
        <w:tc>
          <w:tcPr>
            <w:tcW w:w="27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D1956" w14:textId="77777777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</w:p>
        </w:tc>
      </w:tr>
      <w:tr w:rsidR="009F772F" w14:paraId="087AFCD2" w14:textId="77777777" w:rsidTr="003B24D8">
        <w:trPr>
          <w:trHeight w:val="251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01D25" w14:textId="3E2C4E83" w:rsidR="009F772F" w:rsidRPr="00A304C8" w:rsidRDefault="009F772F" w:rsidP="008578DD">
            <w:pPr>
              <w:snapToGrid w:val="0"/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Note: Please attach self-attested documents in support of your claim.</w:t>
            </w:r>
          </w:p>
        </w:tc>
      </w:tr>
      <w:tr w:rsidR="009F772F" w14:paraId="78251D08" w14:textId="77777777" w:rsidTr="003B24D8">
        <w:trPr>
          <w:trHeight w:val="170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1B8BC" w14:textId="77777777" w:rsidR="009F772F" w:rsidRPr="00A304C8" w:rsidRDefault="009F772F" w:rsidP="008578DD">
            <w:pPr>
              <w:jc w:val="center"/>
              <w:rPr>
                <w:sz w:val="18"/>
                <w:szCs w:val="18"/>
              </w:rPr>
            </w:pPr>
            <w:r w:rsidRPr="00A304C8">
              <w:rPr>
                <w:b/>
                <w:sz w:val="18"/>
                <w:szCs w:val="18"/>
              </w:rPr>
              <w:t>DECLARATION</w:t>
            </w:r>
          </w:p>
          <w:p w14:paraId="01590A33" w14:textId="77777777" w:rsidR="009F772F" w:rsidRPr="00A304C8" w:rsidRDefault="009F772F" w:rsidP="008578DD">
            <w:pPr>
              <w:jc w:val="both"/>
              <w:rPr>
                <w:b/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>I hereby, solemnly declare that the information furnished in this application are true and correct to the best of my knowledge and belief. If at any time I am found to have concealed/ suppressed any material/ information or given any false details, my appointment shall be liable to be summarily terminated without notice of compensation.</w:t>
            </w:r>
          </w:p>
          <w:p w14:paraId="4FE8EA6B" w14:textId="77777777" w:rsidR="009F772F" w:rsidRPr="00A304C8" w:rsidRDefault="009F772F" w:rsidP="008578DD">
            <w:pPr>
              <w:rPr>
                <w:b/>
                <w:sz w:val="18"/>
                <w:szCs w:val="18"/>
              </w:rPr>
            </w:pPr>
          </w:p>
          <w:p w14:paraId="3575E4F0" w14:textId="77777777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 xml:space="preserve">Place:  </w:t>
            </w:r>
          </w:p>
          <w:p w14:paraId="06DC96DE" w14:textId="77777777" w:rsidR="009F772F" w:rsidRPr="00A304C8" w:rsidRDefault="009F772F" w:rsidP="008578DD">
            <w:pPr>
              <w:rPr>
                <w:sz w:val="18"/>
                <w:szCs w:val="18"/>
              </w:rPr>
            </w:pPr>
          </w:p>
          <w:p w14:paraId="579487A8" w14:textId="5F176C8B" w:rsidR="009F772F" w:rsidRPr="00A304C8" w:rsidRDefault="009F772F" w:rsidP="008578DD">
            <w:pPr>
              <w:rPr>
                <w:sz w:val="18"/>
                <w:szCs w:val="18"/>
              </w:rPr>
            </w:pPr>
            <w:r w:rsidRPr="00A304C8">
              <w:rPr>
                <w:sz w:val="18"/>
                <w:szCs w:val="18"/>
              </w:rPr>
              <w:t xml:space="preserve">Date:                                                                                                 </w:t>
            </w:r>
            <w:r w:rsidR="00A304C8">
              <w:rPr>
                <w:sz w:val="18"/>
                <w:szCs w:val="18"/>
              </w:rPr>
              <w:t xml:space="preserve">                   </w:t>
            </w:r>
            <w:r w:rsidRPr="00A304C8">
              <w:rPr>
                <w:sz w:val="18"/>
                <w:szCs w:val="18"/>
              </w:rPr>
              <w:t xml:space="preserve">    </w:t>
            </w:r>
            <w:r w:rsidRPr="00A304C8">
              <w:rPr>
                <w:b/>
                <w:sz w:val="18"/>
                <w:szCs w:val="18"/>
              </w:rPr>
              <w:t>Signature of the Applicant</w:t>
            </w:r>
          </w:p>
        </w:tc>
      </w:tr>
    </w:tbl>
    <w:p w14:paraId="22540864" w14:textId="77777777" w:rsidR="009F772F" w:rsidRPr="00C17EC5" w:rsidRDefault="009F772F" w:rsidP="009F772F">
      <w:pPr>
        <w:rPr>
          <w:rFonts w:ascii="Bookman Old Style" w:hAnsi="Bookman Old Style"/>
          <w:b/>
          <w:bCs/>
          <w:smallCaps/>
          <w:sz w:val="22"/>
          <w:szCs w:val="22"/>
          <w:u w:val="single"/>
          <w:lang w:val="en-US"/>
        </w:rPr>
      </w:pPr>
    </w:p>
    <w:sectPr w:rsidR="009F772F" w:rsidRPr="00C17EC5" w:rsidSect="007727A9">
      <w:footerReference w:type="default" r:id="rId8"/>
      <w:headerReference w:type="first" r:id="rId9"/>
      <w:footerReference w:type="first" r:id="rId10"/>
      <w:type w:val="continuous"/>
      <w:pgSz w:w="11906" w:h="16838" w:code="9"/>
      <w:pgMar w:top="567" w:right="851" w:bottom="425" w:left="851" w:header="431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C57CD" w14:textId="77777777" w:rsidR="00371004" w:rsidRDefault="00371004" w:rsidP="00FA760B">
      <w:r>
        <w:separator/>
      </w:r>
    </w:p>
  </w:endnote>
  <w:endnote w:type="continuationSeparator" w:id="0">
    <w:p w14:paraId="09458E38" w14:textId="77777777" w:rsidR="00371004" w:rsidRDefault="00371004" w:rsidP="00FA7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altName w:val="Nirmala UI"/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Kruti Dev 045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Bookman Old Style" w:hAnsi="Bookman Old Style"/>
      </w:rPr>
      <w:id w:val="171693367"/>
      <w:docPartObj>
        <w:docPartGallery w:val="Page Numbers (Bottom of Page)"/>
        <w:docPartUnique/>
      </w:docPartObj>
    </w:sdtPr>
    <w:sdtContent>
      <w:sdt>
        <w:sdtPr>
          <w:rPr>
            <w:rFonts w:ascii="Bookman Old Style" w:hAnsi="Bookman Old Style"/>
          </w:rPr>
          <w:id w:val="-33197341"/>
          <w:docPartObj>
            <w:docPartGallery w:val="Page Numbers (Top of Page)"/>
            <w:docPartUnique/>
          </w:docPartObj>
        </w:sdtPr>
        <w:sdtContent>
          <w:p w14:paraId="3803B454" w14:textId="29E6FC18" w:rsidR="00A30108" w:rsidRPr="00291823" w:rsidRDefault="00A30108" w:rsidP="00E23E03">
            <w:pPr>
              <w:pStyle w:val="Footer"/>
              <w:pBdr>
                <w:top w:val="single" w:sz="4" w:space="1" w:color="auto"/>
              </w:pBdr>
              <w:jc w:val="right"/>
              <w:rPr>
                <w:rFonts w:ascii="Bookman Old Style" w:hAnsi="Bookman Old Style"/>
              </w:rPr>
            </w:pPr>
            <w:r w:rsidRPr="00291823">
              <w:rPr>
                <w:rFonts w:ascii="Bookman Old Style" w:hAnsi="Bookman Old Style"/>
              </w:rPr>
              <w:t xml:space="preserve">Page </w:t>
            </w:r>
            <w:r w:rsidRPr="00291823">
              <w:rPr>
                <w:rFonts w:ascii="Bookman Old Style" w:hAnsi="Bookman Old Style"/>
              </w:rPr>
              <w:fldChar w:fldCharType="begin"/>
            </w:r>
            <w:r w:rsidRPr="00291823">
              <w:rPr>
                <w:rFonts w:ascii="Bookman Old Style" w:hAnsi="Bookman Old Style"/>
              </w:rPr>
              <w:instrText xml:space="preserve"> PAGE </w:instrText>
            </w:r>
            <w:r w:rsidRPr="00291823">
              <w:rPr>
                <w:rFonts w:ascii="Bookman Old Style" w:hAnsi="Bookman Old Style"/>
              </w:rPr>
              <w:fldChar w:fldCharType="separate"/>
            </w:r>
            <w:r w:rsidR="004075D0" w:rsidRPr="00291823">
              <w:rPr>
                <w:rFonts w:ascii="Bookman Old Style" w:hAnsi="Bookman Old Style"/>
                <w:noProof/>
              </w:rPr>
              <w:t>2</w:t>
            </w:r>
            <w:r w:rsidRPr="00291823">
              <w:rPr>
                <w:rFonts w:ascii="Bookman Old Style" w:hAnsi="Bookman Old Style"/>
              </w:rPr>
              <w:fldChar w:fldCharType="end"/>
            </w:r>
            <w:r w:rsidRPr="00291823">
              <w:rPr>
                <w:rFonts w:ascii="Bookman Old Style" w:hAnsi="Bookman Old Style"/>
              </w:rPr>
              <w:t xml:space="preserve"> of </w:t>
            </w:r>
            <w:r w:rsidR="00291823" w:rsidRPr="00291823">
              <w:rPr>
                <w:rFonts w:ascii="Bookman Old Style" w:hAnsi="Bookman Old Style"/>
              </w:rPr>
              <w:t>5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Bookman Old Style" w:hAnsi="Bookman Old Style"/>
      </w:rPr>
      <w:id w:val="1765112431"/>
      <w:docPartObj>
        <w:docPartGallery w:val="Page Numbers (Bottom of Page)"/>
        <w:docPartUnique/>
      </w:docPartObj>
    </w:sdtPr>
    <w:sdtContent>
      <w:sdt>
        <w:sdtPr>
          <w:rPr>
            <w:rFonts w:ascii="Bookman Old Style" w:hAnsi="Bookman Old Style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1A4FFAB" w14:textId="10980F99" w:rsidR="00CA308D" w:rsidRPr="00CA308D" w:rsidRDefault="00CA308D">
            <w:pPr>
              <w:pStyle w:val="Footer"/>
              <w:jc w:val="right"/>
              <w:rPr>
                <w:rFonts w:ascii="Bookman Old Style" w:hAnsi="Bookman Old Style"/>
              </w:rPr>
            </w:pPr>
            <w:r w:rsidRPr="00CA308D">
              <w:rPr>
                <w:rFonts w:ascii="Bookman Old Style" w:hAnsi="Bookman Old Style"/>
              </w:rPr>
              <w:t xml:space="preserve">Page </w:t>
            </w:r>
            <w:r w:rsidRPr="00CA308D">
              <w:rPr>
                <w:rFonts w:ascii="Bookman Old Style" w:hAnsi="Bookman Old Style"/>
                <w:b/>
                <w:bCs/>
              </w:rPr>
              <w:fldChar w:fldCharType="begin"/>
            </w:r>
            <w:r w:rsidRPr="00CA308D">
              <w:rPr>
                <w:rFonts w:ascii="Bookman Old Style" w:hAnsi="Bookman Old Style"/>
                <w:b/>
                <w:bCs/>
              </w:rPr>
              <w:instrText xml:space="preserve"> PAGE </w:instrText>
            </w:r>
            <w:r w:rsidRPr="00CA308D">
              <w:rPr>
                <w:rFonts w:ascii="Bookman Old Style" w:hAnsi="Bookman Old Style"/>
                <w:b/>
                <w:bCs/>
              </w:rPr>
              <w:fldChar w:fldCharType="separate"/>
            </w:r>
            <w:r w:rsidRPr="00CA308D">
              <w:rPr>
                <w:rFonts w:ascii="Bookman Old Style" w:hAnsi="Bookman Old Style"/>
                <w:b/>
                <w:bCs/>
                <w:noProof/>
              </w:rPr>
              <w:t>2</w:t>
            </w:r>
            <w:r w:rsidRPr="00CA308D">
              <w:rPr>
                <w:rFonts w:ascii="Bookman Old Style" w:hAnsi="Bookman Old Style"/>
                <w:b/>
                <w:bCs/>
              </w:rPr>
              <w:fldChar w:fldCharType="end"/>
            </w:r>
            <w:r w:rsidRPr="00CA308D">
              <w:rPr>
                <w:rFonts w:ascii="Bookman Old Style" w:hAnsi="Bookman Old Style"/>
              </w:rPr>
              <w:t xml:space="preserve"> of </w:t>
            </w:r>
            <w:r w:rsidRPr="00CA308D">
              <w:rPr>
                <w:rFonts w:ascii="Bookman Old Style" w:hAnsi="Bookman Old Style"/>
                <w:b/>
                <w:bCs/>
              </w:rPr>
              <w:fldChar w:fldCharType="begin"/>
            </w:r>
            <w:r w:rsidRPr="00CA308D">
              <w:rPr>
                <w:rFonts w:ascii="Bookman Old Style" w:hAnsi="Bookman Old Style"/>
                <w:b/>
                <w:bCs/>
              </w:rPr>
              <w:instrText xml:space="preserve"> NUMPAGES  </w:instrText>
            </w:r>
            <w:r w:rsidRPr="00CA308D">
              <w:rPr>
                <w:rFonts w:ascii="Bookman Old Style" w:hAnsi="Bookman Old Style"/>
                <w:b/>
                <w:bCs/>
              </w:rPr>
              <w:fldChar w:fldCharType="separate"/>
            </w:r>
            <w:r w:rsidRPr="00CA308D">
              <w:rPr>
                <w:rFonts w:ascii="Bookman Old Style" w:hAnsi="Bookman Old Style"/>
                <w:b/>
                <w:bCs/>
                <w:noProof/>
              </w:rPr>
              <w:t>2</w:t>
            </w:r>
            <w:r w:rsidRPr="00CA308D">
              <w:rPr>
                <w:rFonts w:ascii="Bookman Old Style" w:hAnsi="Bookman Old Style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2A2E4" w14:textId="77777777" w:rsidR="00371004" w:rsidRDefault="00371004" w:rsidP="00FA760B">
      <w:r>
        <w:separator/>
      </w:r>
    </w:p>
  </w:footnote>
  <w:footnote w:type="continuationSeparator" w:id="0">
    <w:p w14:paraId="4BB9E3E5" w14:textId="77777777" w:rsidR="00371004" w:rsidRDefault="00371004" w:rsidP="00FA76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216" w:type="dxa"/>
      <w:tblBorders>
        <w:top w:val="none" w:sz="0" w:space="0" w:color="auto"/>
        <w:left w:val="none" w:sz="0" w:space="0" w:color="auto"/>
        <w:bottom w:val="single" w:sz="1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2"/>
      <w:gridCol w:w="8684"/>
    </w:tblGrid>
    <w:tr w:rsidR="00A30108" w:rsidRPr="001D1A49" w14:paraId="5AF55240" w14:textId="77777777" w:rsidTr="007727A9">
      <w:trPr>
        <w:trHeight w:val="1249"/>
      </w:trPr>
      <w:tc>
        <w:tcPr>
          <w:tcW w:w="1532" w:type="dxa"/>
        </w:tcPr>
        <w:p w14:paraId="1339E5D9" w14:textId="77777777" w:rsidR="00A30108" w:rsidRDefault="00A30108" w:rsidP="00CA308D">
          <w:pPr>
            <w:pStyle w:val="Header"/>
            <w:tabs>
              <w:tab w:val="clear" w:pos="9360"/>
              <w:tab w:val="right" w:pos="1245"/>
            </w:tabs>
          </w:pPr>
          <w:r>
            <w:rPr>
              <w:noProof/>
              <w:lang w:val="en-US" w:eastAsia="en-US"/>
            </w:rPr>
            <w:drawing>
              <wp:inline distT="0" distB="0" distL="0" distR="0" wp14:anchorId="3685887E" wp14:editId="3BD22569">
                <wp:extent cx="698727" cy="752475"/>
                <wp:effectExtent l="0" t="0" r="6350" b="0"/>
                <wp:docPr id="1946972275" name="Picture 19469722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ownload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9611" cy="7857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83" w:type="dxa"/>
        </w:tcPr>
        <w:p w14:paraId="73A4F1E0" w14:textId="77777777" w:rsidR="00B0308B" w:rsidRPr="00A7252E" w:rsidRDefault="00B0308B" w:rsidP="00B0308B">
          <w:pPr>
            <w:jc w:val="center"/>
            <w:rPr>
              <w:rFonts w:ascii="Kruti Dev 045" w:hAnsi="Kruti Dev 045"/>
              <w:b/>
              <w:bCs/>
              <w:sz w:val="44"/>
              <w:szCs w:val="44"/>
            </w:rPr>
          </w:pPr>
          <w:proofErr w:type="spellStart"/>
          <w:r w:rsidRPr="00A7252E">
            <w:rPr>
              <w:rFonts w:ascii="Kruti Dev 045" w:hAnsi="Kruti Dev 045"/>
              <w:b/>
              <w:bCs/>
              <w:sz w:val="44"/>
              <w:szCs w:val="44"/>
            </w:rPr>
            <w:t>jk"Vªh</w:t>
          </w:r>
          <w:proofErr w:type="spellEnd"/>
          <w:r w:rsidRPr="00A7252E">
            <w:rPr>
              <w:rFonts w:ascii="Kruti Dev 045" w:hAnsi="Kruti Dev 045"/>
              <w:b/>
              <w:bCs/>
              <w:sz w:val="44"/>
              <w:szCs w:val="44"/>
            </w:rPr>
            <w:t xml:space="preserve">; </w:t>
          </w:r>
          <w:proofErr w:type="spellStart"/>
          <w:r w:rsidRPr="00A7252E">
            <w:rPr>
              <w:rFonts w:ascii="Kruti Dev 045" w:hAnsi="Kruti Dev 045"/>
              <w:b/>
              <w:bCs/>
              <w:sz w:val="44"/>
              <w:szCs w:val="44"/>
            </w:rPr>
            <w:t>izkS|ksfxdh</w:t>
          </w:r>
          <w:proofErr w:type="spellEnd"/>
          <w:r w:rsidRPr="00A7252E">
            <w:rPr>
              <w:rFonts w:ascii="Kruti Dev 045" w:hAnsi="Kruti Dev 045"/>
              <w:b/>
              <w:bCs/>
              <w:sz w:val="44"/>
              <w:szCs w:val="44"/>
            </w:rPr>
            <w:t xml:space="preserve"> </w:t>
          </w:r>
          <w:proofErr w:type="spellStart"/>
          <w:r w:rsidRPr="00A7252E">
            <w:rPr>
              <w:rFonts w:ascii="Kruti Dev 045" w:hAnsi="Kruti Dev 045"/>
              <w:b/>
              <w:bCs/>
              <w:sz w:val="44"/>
              <w:szCs w:val="44"/>
            </w:rPr>
            <w:t>laLFkku</w:t>
          </w:r>
          <w:proofErr w:type="spellEnd"/>
          <w:r w:rsidRPr="00A7252E">
            <w:rPr>
              <w:rFonts w:ascii="Kruti Dev 045" w:hAnsi="Kruti Dev 045"/>
              <w:b/>
              <w:bCs/>
              <w:sz w:val="44"/>
              <w:szCs w:val="44"/>
            </w:rPr>
            <w:t xml:space="preserve"> </w:t>
          </w:r>
          <w:proofErr w:type="spellStart"/>
          <w:r w:rsidRPr="00A7252E">
            <w:rPr>
              <w:rFonts w:ascii="Kruti Dev 045" w:hAnsi="Kruti Dev 045"/>
              <w:b/>
              <w:bCs/>
              <w:sz w:val="44"/>
              <w:szCs w:val="44"/>
            </w:rPr>
            <w:t>te'ksniqj</w:t>
          </w:r>
          <w:proofErr w:type="spellEnd"/>
        </w:p>
        <w:p w14:paraId="627B6BF2" w14:textId="77777777" w:rsidR="00A30108" w:rsidRPr="00CC13CB" w:rsidRDefault="00A30108" w:rsidP="00773517">
          <w:pPr>
            <w:shd w:val="clear" w:color="auto" w:fill="FFFFFF"/>
            <w:ind w:left="-104" w:right="-113"/>
            <w:jc w:val="center"/>
            <w:outlineLvl w:val="1"/>
            <w:rPr>
              <w:rFonts w:ascii="Arial" w:hAnsi="Arial" w:cs="Arial"/>
              <w:b/>
              <w:bCs/>
              <w:sz w:val="32"/>
              <w:szCs w:val="32"/>
            </w:rPr>
          </w:pPr>
          <w:r w:rsidRPr="00CC13CB">
            <w:rPr>
              <w:rFonts w:ascii="Arial" w:hAnsi="Arial" w:cs="Arial"/>
              <w:b/>
              <w:bCs/>
              <w:sz w:val="32"/>
              <w:szCs w:val="32"/>
            </w:rPr>
            <w:t>National Institute of Technology Jamshedpur</w:t>
          </w:r>
        </w:p>
        <w:p w14:paraId="10D87460" w14:textId="6C4A40D8" w:rsidR="00A30108" w:rsidRPr="00CA308D" w:rsidRDefault="00CA308D" w:rsidP="00CA308D">
          <w:pPr>
            <w:keepNext/>
            <w:tabs>
              <w:tab w:val="left" w:pos="6480"/>
            </w:tabs>
            <w:autoSpaceDE w:val="0"/>
            <w:spacing w:after="120"/>
            <w:jc w:val="center"/>
            <w:rPr>
              <w:rFonts w:ascii="Bookman Old Style" w:hAnsi="Bookman Old Style"/>
              <w:color w:val="FF0000"/>
            </w:rPr>
          </w:pPr>
          <w:r w:rsidRPr="00CA308D">
            <w:rPr>
              <w:rFonts w:ascii="Bookman Old Style" w:hAnsi="Bookman Old Style"/>
              <w:b/>
              <w:bCs/>
              <w:color w:val="FF0000"/>
            </w:rPr>
            <w:t>Application Form for Emeritus Professor / Professor of Practice</w:t>
          </w:r>
        </w:p>
      </w:tc>
    </w:tr>
    <w:tr w:rsidR="00A30108" w:rsidRPr="00F45B3D" w14:paraId="0157C2AA" w14:textId="77777777" w:rsidTr="007727A9">
      <w:trPr>
        <w:trHeight w:val="313"/>
      </w:trPr>
      <w:tc>
        <w:tcPr>
          <w:tcW w:w="10216" w:type="dxa"/>
          <w:gridSpan w:val="2"/>
        </w:tcPr>
        <w:p w14:paraId="1061571E" w14:textId="2782C000" w:rsidR="00A30108" w:rsidRPr="00F45B3D" w:rsidRDefault="00A30108" w:rsidP="00502676">
          <w:pPr>
            <w:rPr>
              <w:rFonts w:asciiTheme="majorHAnsi" w:hAnsiTheme="majorHAnsi"/>
              <w:b/>
              <w:bCs/>
              <w:sz w:val="40"/>
              <w:szCs w:val="40"/>
            </w:rPr>
          </w:pPr>
          <w:r w:rsidRPr="00F45B3D">
            <w:rPr>
              <w:rFonts w:asciiTheme="majorHAnsi" w:hAnsiTheme="majorHAnsi" w:cs="Arial"/>
              <w:b/>
              <w:bCs/>
              <w:szCs w:val="22"/>
              <w:lang w:val="en-US"/>
            </w:rPr>
            <w:t xml:space="preserve">Advt. No. </w:t>
          </w:r>
          <w:r>
            <w:rPr>
              <w:rFonts w:asciiTheme="majorHAnsi" w:hAnsiTheme="majorHAnsi" w:cs="Arial"/>
              <w:b/>
              <w:bCs/>
              <w:szCs w:val="22"/>
              <w:lang w:val="en-US"/>
            </w:rPr>
            <w:t>NITJSR/ESS/CD/2025</w:t>
          </w:r>
          <w:r w:rsidRPr="00F45B3D">
            <w:rPr>
              <w:rFonts w:asciiTheme="majorHAnsi" w:hAnsiTheme="majorHAnsi" w:cs="Arial"/>
              <w:b/>
              <w:bCs/>
              <w:szCs w:val="22"/>
              <w:lang w:val="en-US"/>
            </w:rPr>
            <w:t>/</w:t>
          </w:r>
          <w:r w:rsidR="009758CC">
            <w:rPr>
              <w:rFonts w:asciiTheme="majorHAnsi" w:hAnsiTheme="majorHAnsi" w:cs="Arial"/>
              <w:b/>
              <w:bCs/>
              <w:szCs w:val="22"/>
              <w:lang w:val="en-US"/>
            </w:rPr>
            <w:t>159</w:t>
          </w:r>
          <w:r w:rsidRPr="00F45B3D">
            <w:rPr>
              <w:rFonts w:asciiTheme="majorHAnsi" w:hAnsiTheme="majorHAnsi" w:cs="Arial"/>
              <w:b/>
              <w:bCs/>
              <w:szCs w:val="22"/>
              <w:lang w:val="en-US"/>
            </w:rPr>
            <w:tab/>
            <w:t xml:space="preserve">                             </w:t>
          </w:r>
          <w:r>
            <w:rPr>
              <w:rFonts w:asciiTheme="majorHAnsi" w:hAnsiTheme="majorHAnsi" w:cs="Arial"/>
              <w:b/>
              <w:bCs/>
              <w:szCs w:val="22"/>
              <w:lang w:val="en-US"/>
            </w:rPr>
            <w:t xml:space="preserve">                              </w:t>
          </w:r>
          <w:r w:rsidR="009F772F">
            <w:rPr>
              <w:rFonts w:asciiTheme="majorHAnsi" w:hAnsiTheme="majorHAnsi" w:cs="Arial"/>
              <w:b/>
              <w:bCs/>
              <w:szCs w:val="22"/>
              <w:lang w:val="en-US"/>
            </w:rPr>
            <w:t xml:space="preserve">    </w:t>
          </w:r>
          <w:r w:rsidR="00390515">
            <w:rPr>
              <w:rFonts w:asciiTheme="majorHAnsi" w:hAnsiTheme="majorHAnsi" w:cs="Arial"/>
              <w:b/>
              <w:bCs/>
              <w:szCs w:val="22"/>
              <w:lang w:val="en-US"/>
            </w:rPr>
            <w:t xml:space="preserve">    </w:t>
          </w:r>
          <w:r w:rsidR="009F772F">
            <w:rPr>
              <w:rFonts w:asciiTheme="majorHAnsi" w:hAnsiTheme="majorHAnsi" w:cs="Arial"/>
              <w:b/>
              <w:bCs/>
              <w:szCs w:val="22"/>
              <w:lang w:val="en-US"/>
            </w:rPr>
            <w:t xml:space="preserve"> </w:t>
          </w:r>
          <w:r w:rsidR="009758CC">
            <w:rPr>
              <w:rFonts w:asciiTheme="majorHAnsi" w:hAnsiTheme="majorHAnsi" w:cs="Arial"/>
              <w:b/>
              <w:bCs/>
              <w:szCs w:val="22"/>
              <w:lang w:val="en-US"/>
            </w:rPr>
            <w:t xml:space="preserve">  </w:t>
          </w:r>
          <w:r>
            <w:rPr>
              <w:rFonts w:asciiTheme="majorHAnsi" w:hAnsiTheme="majorHAnsi" w:cs="Arial"/>
              <w:b/>
              <w:bCs/>
              <w:szCs w:val="22"/>
              <w:lang w:val="en-US"/>
            </w:rPr>
            <w:t xml:space="preserve">Date </w:t>
          </w:r>
          <w:r w:rsidR="009758CC">
            <w:rPr>
              <w:rFonts w:asciiTheme="majorHAnsi" w:hAnsiTheme="majorHAnsi" w:cs="Arial"/>
              <w:b/>
              <w:bCs/>
              <w:szCs w:val="22"/>
              <w:lang w:val="en-US"/>
            </w:rPr>
            <w:t>21</w:t>
          </w:r>
          <w:r>
            <w:rPr>
              <w:rFonts w:asciiTheme="majorHAnsi" w:hAnsiTheme="majorHAnsi" w:cs="Arial"/>
              <w:b/>
              <w:bCs/>
              <w:szCs w:val="22"/>
              <w:lang w:val="en-US"/>
            </w:rPr>
            <w:t>/01</w:t>
          </w:r>
          <w:r w:rsidRPr="00F45B3D">
            <w:rPr>
              <w:rFonts w:asciiTheme="majorHAnsi" w:hAnsiTheme="majorHAnsi" w:cs="Arial"/>
              <w:b/>
              <w:bCs/>
              <w:szCs w:val="22"/>
              <w:lang w:val="en-US"/>
            </w:rPr>
            <w:t>/202</w:t>
          </w:r>
          <w:r>
            <w:rPr>
              <w:rFonts w:asciiTheme="majorHAnsi" w:hAnsiTheme="majorHAnsi" w:cs="Arial"/>
              <w:b/>
              <w:bCs/>
              <w:szCs w:val="22"/>
              <w:lang w:val="en-US"/>
            </w:rPr>
            <w:t>5</w:t>
          </w:r>
        </w:p>
      </w:tc>
    </w:tr>
  </w:tbl>
  <w:p w14:paraId="1ED3A00B" w14:textId="77777777" w:rsidR="00A30108" w:rsidRPr="00354A33" w:rsidRDefault="00A30108" w:rsidP="00354A33">
    <w:pPr>
      <w:ind w:right="-144"/>
      <w:rPr>
        <w:rFonts w:asciiTheme="majorHAnsi" w:hAnsiTheme="majorHAnsi" w:cs="Arial"/>
        <w:b/>
        <w:bCs/>
        <w:sz w:val="2"/>
        <w:szCs w:val="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0A80AAE"/>
    <w:lvl w:ilvl="0">
      <w:start w:val="1"/>
      <w:numFmt w:val="bullet"/>
      <w:pStyle w:val="ListBullet"/>
      <w:lvlText w:val=""/>
      <w:lvlJc w:val="left"/>
      <w:pPr>
        <w:tabs>
          <w:tab w:val="num" w:pos="-578"/>
        </w:tabs>
        <w:ind w:left="-578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lowerRoman"/>
      <w:lvlText w:val="(%1)"/>
      <w:lvlJc w:val="left"/>
      <w:pPr>
        <w:tabs>
          <w:tab w:val="num" w:pos="0"/>
        </w:tabs>
        <w:ind w:left="36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lowerRoman"/>
      <w:lvlText w:val="(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lowerRoman"/>
      <w:lvlText w:val="(%1)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</w:rPr>
    </w:lvl>
  </w:abstractNum>
  <w:abstractNum w:abstractNumId="4" w15:restartNumberingAfterBreak="0">
    <w:nsid w:val="00000007"/>
    <w:multiLevelType w:val="singleLevel"/>
    <w:tmpl w:val="00000007"/>
    <w:name w:val="WW8Num10"/>
    <w:lvl w:ilvl="0">
      <w:start w:val="1"/>
      <w:numFmt w:val="lowerRoman"/>
      <w:lvlText w:val="(%1)"/>
      <w:lvlJc w:val="left"/>
      <w:pPr>
        <w:tabs>
          <w:tab w:val="num" w:pos="0"/>
        </w:tabs>
        <w:ind w:left="360" w:hanging="360"/>
      </w:pPr>
      <w:rPr>
        <w:sz w:val="20"/>
      </w:r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lowerRoman"/>
      <w:lvlText w:val="(%1)"/>
      <w:lvlJc w:val="left"/>
      <w:pPr>
        <w:tabs>
          <w:tab w:val="num" w:pos="0"/>
        </w:tabs>
        <w:ind w:left="360" w:hanging="360"/>
      </w:pPr>
    </w:lvl>
  </w:abstractNum>
  <w:abstractNum w:abstractNumId="6" w15:restartNumberingAfterBreak="0">
    <w:nsid w:val="00000009"/>
    <w:multiLevelType w:val="singleLevel"/>
    <w:tmpl w:val="00000009"/>
    <w:name w:val="WW8Num15"/>
    <w:lvl w:ilvl="0">
      <w:start w:val="6"/>
      <w:numFmt w:val="lowerRoman"/>
      <w:suff w:val="space"/>
      <w:lvlText w:val="(%1)"/>
      <w:lvlJc w:val="left"/>
      <w:pPr>
        <w:tabs>
          <w:tab w:val="num" w:pos="0"/>
        </w:tabs>
        <w:ind w:left="360" w:hanging="360"/>
      </w:pPr>
      <w:rPr>
        <w:sz w:val="20"/>
      </w:rPr>
    </w:lvl>
  </w:abstractNum>
  <w:abstractNum w:abstractNumId="7" w15:restartNumberingAfterBreak="0">
    <w:nsid w:val="0000000A"/>
    <w:multiLevelType w:val="singleLevel"/>
    <w:tmpl w:val="0000000A"/>
    <w:name w:val="WW8Num17"/>
    <w:lvl w:ilvl="0">
      <w:start w:val="1"/>
      <w:numFmt w:val="lowerRoman"/>
      <w:lvlText w:val="(%1)"/>
      <w:lvlJc w:val="left"/>
      <w:pPr>
        <w:tabs>
          <w:tab w:val="num" w:pos="0"/>
        </w:tabs>
        <w:ind w:left="360" w:hanging="360"/>
      </w:pPr>
    </w:lvl>
  </w:abstractNum>
  <w:abstractNum w:abstractNumId="8" w15:restartNumberingAfterBreak="0">
    <w:nsid w:val="0000000B"/>
    <w:multiLevelType w:val="singleLevel"/>
    <w:tmpl w:val="0000000B"/>
    <w:name w:val="WW8Num20"/>
    <w:lvl w:ilvl="0">
      <w:start w:val="1"/>
      <w:numFmt w:val="lowerRoman"/>
      <w:suff w:val="space"/>
      <w:lvlText w:val="(%1)"/>
      <w:lvlJc w:val="left"/>
      <w:pPr>
        <w:tabs>
          <w:tab w:val="num" w:pos="0"/>
        </w:tabs>
        <w:ind w:left="360" w:hanging="360"/>
      </w:pPr>
      <w:rPr>
        <w:sz w:val="20"/>
      </w:rPr>
    </w:lvl>
  </w:abstractNum>
  <w:abstractNum w:abstractNumId="9" w15:restartNumberingAfterBreak="0">
    <w:nsid w:val="0000000D"/>
    <w:multiLevelType w:val="singleLevel"/>
    <w:tmpl w:val="0000000D"/>
    <w:name w:val="WW8Num24"/>
    <w:lvl w:ilvl="0">
      <w:start w:val="1"/>
      <w:numFmt w:val="lowerRoman"/>
      <w:lvlText w:val="(%1)"/>
      <w:lvlJc w:val="left"/>
      <w:pPr>
        <w:tabs>
          <w:tab w:val="num" w:pos="0"/>
        </w:tabs>
        <w:ind w:left="360" w:hanging="360"/>
      </w:pPr>
    </w:lvl>
  </w:abstractNum>
  <w:abstractNum w:abstractNumId="10" w15:restartNumberingAfterBreak="0">
    <w:nsid w:val="00000011"/>
    <w:multiLevelType w:val="singleLevel"/>
    <w:tmpl w:val="00000011"/>
    <w:name w:val="WW8Num35"/>
    <w:lvl w:ilvl="0">
      <w:start w:val="1"/>
      <w:numFmt w:val="lowerRoman"/>
      <w:suff w:val="space"/>
      <w:lvlText w:val="(%1)"/>
      <w:lvlJc w:val="left"/>
      <w:pPr>
        <w:tabs>
          <w:tab w:val="num" w:pos="0"/>
        </w:tabs>
        <w:ind w:left="360" w:hanging="360"/>
      </w:pPr>
      <w:rPr>
        <w:sz w:val="20"/>
      </w:rPr>
    </w:lvl>
  </w:abstractNum>
  <w:abstractNum w:abstractNumId="11" w15:restartNumberingAfterBreak="0">
    <w:nsid w:val="00000014"/>
    <w:multiLevelType w:val="singleLevel"/>
    <w:tmpl w:val="00000014"/>
    <w:name w:val="WW8Num46"/>
    <w:lvl w:ilvl="0">
      <w:start w:val="1"/>
      <w:numFmt w:val="lowerRoman"/>
      <w:suff w:val="space"/>
      <w:lvlText w:val="(%1)"/>
      <w:lvlJc w:val="left"/>
      <w:pPr>
        <w:tabs>
          <w:tab w:val="num" w:pos="0"/>
        </w:tabs>
        <w:ind w:left="1080" w:hanging="720"/>
      </w:pPr>
    </w:lvl>
  </w:abstractNum>
  <w:abstractNum w:abstractNumId="12" w15:restartNumberingAfterBreak="0">
    <w:nsid w:val="004A528F"/>
    <w:multiLevelType w:val="hybridMultilevel"/>
    <w:tmpl w:val="F6A0DDB8"/>
    <w:lvl w:ilvl="0" w:tplc="5D723426">
      <w:numFmt w:val="bullet"/>
      <w:lvlText w:val=""/>
      <w:lvlJc w:val="left"/>
      <w:pPr>
        <w:ind w:left="553" w:hanging="336"/>
      </w:pPr>
      <w:rPr>
        <w:rFonts w:ascii="Symbol" w:eastAsia="Symbol" w:hAnsi="Symbol" w:cs="Symbol" w:hint="default"/>
        <w:b w:val="0"/>
        <w:bCs w:val="0"/>
        <w:i w:val="0"/>
        <w:iCs w:val="0"/>
        <w:color w:val="464646"/>
        <w:spacing w:val="0"/>
        <w:w w:val="100"/>
        <w:sz w:val="22"/>
        <w:szCs w:val="22"/>
        <w:lang w:val="en-US" w:eastAsia="en-US" w:bidi="ar-SA"/>
      </w:rPr>
    </w:lvl>
    <w:lvl w:ilvl="1" w:tplc="0FA0F294">
      <w:numFmt w:val="bullet"/>
      <w:lvlText w:val="•"/>
      <w:lvlJc w:val="left"/>
      <w:pPr>
        <w:ind w:left="995" w:hanging="336"/>
      </w:pPr>
      <w:rPr>
        <w:rFonts w:hint="default"/>
        <w:lang w:val="en-US" w:eastAsia="en-US" w:bidi="ar-SA"/>
      </w:rPr>
    </w:lvl>
    <w:lvl w:ilvl="2" w:tplc="9C864FB0">
      <w:numFmt w:val="bullet"/>
      <w:lvlText w:val="•"/>
      <w:lvlJc w:val="left"/>
      <w:pPr>
        <w:ind w:left="1430" w:hanging="336"/>
      </w:pPr>
      <w:rPr>
        <w:rFonts w:hint="default"/>
        <w:lang w:val="en-US" w:eastAsia="en-US" w:bidi="ar-SA"/>
      </w:rPr>
    </w:lvl>
    <w:lvl w:ilvl="3" w:tplc="A290DFA6">
      <w:numFmt w:val="bullet"/>
      <w:lvlText w:val="•"/>
      <w:lvlJc w:val="left"/>
      <w:pPr>
        <w:ind w:left="1865" w:hanging="336"/>
      </w:pPr>
      <w:rPr>
        <w:rFonts w:hint="default"/>
        <w:lang w:val="en-US" w:eastAsia="en-US" w:bidi="ar-SA"/>
      </w:rPr>
    </w:lvl>
    <w:lvl w:ilvl="4" w:tplc="9DBCAFA2">
      <w:numFmt w:val="bullet"/>
      <w:lvlText w:val="•"/>
      <w:lvlJc w:val="left"/>
      <w:pPr>
        <w:ind w:left="2300" w:hanging="336"/>
      </w:pPr>
      <w:rPr>
        <w:rFonts w:hint="default"/>
        <w:lang w:val="en-US" w:eastAsia="en-US" w:bidi="ar-SA"/>
      </w:rPr>
    </w:lvl>
    <w:lvl w:ilvl="5" w:tplc="866AF502">
      <w:numFmt w:val="bullet"/>
      <w:lvlText w:val="•"/>
      <w:lvlJc w:val="left"/>
      <w:pPr>
        <w:ind w:left="2735" w:hanging="336"/>
      </w:pPr>
      <w:rPr>
        <w:rFonts w:hint="default"/>
        <w:lang w:val="en-US" w:eastAsia="en-US" w:bidi="ar-SA"/>
      </w:rPr>
    </w:lvl>
    <w:lvl w:ilvl="6" w:tplc="F14CAA34">
      <w:numFmt w:val="bullet"/>
      <w:lvlText w:val="•"/>
      <w:lvlJc w:val="left"/>
      <w:pPr>
        <w:ind w:left="3170" w:hanging="336"/>
      </w:pPr>
      <w:rPr>
        <w:rFonts w:hint="default"/>
        <w:lang w:val="en-US" w:eastAsia="en-US" w:bidi="ar-SA"/>
      </w:rPr>
    </w:lvl>
    <w:lvl w:ilvl="7" w:tplc="06C40562">
      <w:numFmt w:val="bullet"/>
      <w:lvlText w:val="•"/>
      <w:lvlJc w:val="left"/>
      <w:pPr>
        <w:ind w:left="3605" w:hanging="336"/>
      </w:pPr>
      <w:rPr>
        <w:rFonts w:hint="default"/>
        <w:lang w:val="en-US" w:eastAsia="en-US" w:bidi="ar-SA"/>
      </w:rPr>
    </w:lvl>
    <w:lvl w:ilvl="8" w:tplc="E608536E">
      <w:numFmt w:val="bullet"/>
      <w:lvlText w:val="•"/>
      <w:lvlJc w:val="left"/>
      <w:pPr>
        <w:ind w:left="4040" w:hanging="336"/>
      </w:pPr>
      <w:rPr>
        <w:rFonts w:hint="default"/>
        <w:lang w:val="en-US" w:eastAsia="en-US" w:bidi="ar-SA"/>
      </w:rPr>
    </w:lvl>
  </w:abstractNum>
  <w:abstractNum w:abstractNumId="13" w15:restartNumberingAfterBreak="0">
    <w:nsid w:val="00E15911"/>
    <w:multiLevelType w:val="multilevel"/>
    <w:tmpl w:val="45483C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665B58"/>
    <w:multiLevelType w:val="hybridMultilevel"/>
    <w:tmpl w:val="FA74CE40"/>
    <w:lvl w:ilvl="0" w:tplc="00BCA90E">
      <w:numFmt w:val="bullet"/>
      <w:lvlText w:val=""/>
      <w:lvlJc w:val="left"/>
      <w:pPr>
        <w:ind w:left="561" w:hanging="34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105A96F6">
      <w:numFmt w:val="bullet"/>
      <w:lvlText w:val="•"/>
      <w:lvlJc w:val="left"/>
      <w:pPr>
        <w:ind w:left="995" w:hanging="344"/>
      </w:pPr>
      <w:rPr>
        <w:rFonts w:hint="default"/>
        <w:lang w:val="en-US" w:eastAsia="en-US" w:bidi="ar-SA"/>
      </w:rPr>
    </w:lvl>
    <w:lvl w:ilvl="2" w:tplc="FCC25D28">
      <w:numFmt w:val="bullet"/>
      <w:lvlText w:val="•"/>
      <w:lvlJc w:val="left"/>
      <w:pPr>
        <w:ind w:left="1430" w:hanging="344"/>
      </w:pPr>
      <w:rPr>
        <w:rFonts w:hint="default"/>
        <w:lang w:val="en-US" w:eastAsia="en-US" w:bidi="ar-SA"/>
      </w:rPr>
    </w:lvl>
    <w:lvl w:ilvl="3" w:tplc="4642E850">
      <w:numFmt w:val="bullet"/>
      <w:lvlText w:val="•"/>
      <w:lvlJc w:val="left"/>
      <w:pPr>
        <w:ind w:left="1865" w:hanging="344"/>
      </w:pPr>
      <w:rPr>
        <w:rFonts w:hint="default"/>
        <w:lang w:val="en-US" w:eastAsia="en-US" w:bidi="ar-SA"/>
      </w:rPr>
    </w:lvl>
    <w:lvl w:ilvl="4" w:tplc="F58EFF20">
      <w:numFmt w:val="bullet"/>
      <w:lvlText w:val="•"/>
      <w:lvlJc w:val="left"/>
      <w:pPr>
        <w:ind w:left="2300" w:hanging="344"/>
      </w:pPr>
      <w:rPr>
        <w:rFonts w:hint="default"/>
        <w:lang w:val="en-US" w:eastAsia="en-US" w:bidi="ar-SA"/>
      </w:rPr>
    </w:lvl>
    <w:lvl w:ilvl="5" w:tplc="F3D4C61C">
      <w:numFmt w:val="bullet"/>
      <w:lvlText w:val="•"/>
      <w:lvlJc w:val="left"/>
      <w:pPr>
        <w:ind w:left="2735" w:hanging="344"/>
      </w:pPr>
      <w:rPr>
        <w:rFonts w:hint="default"/>
        <w:lang w:val="en-US" w:eastAsia="en-US" w:bidi="ar-SA"/>
      </w:rPr>
    </w:lvl>
    <w:lvl w:ilvl="6" w:tplc="D804A7B8">
      <w:numFmt w:val="bullet"/>
      <w:lvlText w:val="•"/>
      <w:lvlJc w:val="left"/>
      <w:pPr>
        <w:ind w:left="3170" w:hanging="344"/>
      </w:pPr>
      <w:rPr>
        <w:rFonts w:hint="default"/>
        <w:lang w:val="en-US" w:eastAsia="en-US" w:bidi="ar-SA"/>
      </w:rPr>
    </w:lvl>
    <w:lvl w:ilvl="7" w:tplc="EE548C24">
      <w:numFmt w:val="bullet"/>
      <w:lvlText w:val="•"/>
      <w:lvlJc w:val="left"/>
      <w:pPr>
        <w:ind w:left="3605" w:hanging="344"/>
      </w:pPr>
      <w:rPr>
        <w:rFonts w:hint="default"/>
        <w:lang w:val="en-US" w:eastAsia="en-US" w:bidi="ar-SA"/>
      </w:rPr>
    </w:lvl>
    <w:lvl w:ilvl="8" w:tplc="B01EFA94">
      <w:numFmt w:val="bullet"/>
      <w:lvlText w:val="•"/>
      <w:lvlJc w:val="left"/>
      <w:pPr>
        <w:ind w:left="4040" w:hanging="344"/>
      </w:pPr>
      <w:rPr>
        <w:rFonts w:hint="default"/>
        <w:lang w:val="en-US" w:eastAsia="en-US" w:bidi="ar-SA"/>
      </w:rPr>
    </w:lvl>
  </w:abstractNum>
  <w:abstractNum w:abstractNumId="15" w15:restartNumberingAfterBreak="0">
    <w:nsid w:val="054139FF"/>
    <w:multiLevelType w:val="hybridMultilevel"/>
    <w:tmpl w:val="6B0287CE"/>
    <w:lvl w:ilvl="0" w:tplc="1B38A0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993373"/>
    <w:multiLevelType w:val="hybridMultilevel"/>
    <w:tmpl w:val="1FA66638"/>
    <w:lvl w:ilvl="0" w:tplc="5EECE712">
      <w:start w:val="1"/>
      <w:numFmt w:val="hindiNumbers"/>
      <w:lvlText w:val="%1."/>
      <w:lvlJc w:val="left"/>
      <w:pPr>
        <w:ind w:left="786" w:hanging="360"/>
      </w:pPr>
      <w:rPr>
        <w:rFonts w:hint="default"/>
        <w:sz w:val="21"/>
      </w:rPr>
    </w:lvl>
    <w:lvl w:ilvl="1" w:tplc="40090019" w:tentative="1">
      <w:start w:val="1"/>
      <w:numFmt w:val="lowerLetter"/>
      <w:lvlText w:val="%2."/>
      <w:lvlJc w:val="left"/>
      <w:pPr>
        <w:ind w:left="1648" w:hanging="360"/>
      </w:pPr>
    </w:lvl>
    <w:lvl w:ilvl="2" w:tplc="4009001B" w:tentative="1">
      <w:start w:val="1"/>
      <w:numFmt w:val="lowerRoman"/>
      <w:lvlText w:val="%3."/>
      <w:lvlJc w:val="right"/>
      <w:pPr>
        <w:ind w:left="2368" w:hanging="180"/>
      </w:pPr>
    </w:lvl>
    <w:lvl w:ilvl="3" w:tplc="4009000F" w:tentative="1">
      <w:start w:val="1"/>
      <w:numFmt w:val="decimal"/>
      <w:lvlText w:val="%4."/>
      <w:lvlJc w:val="left"/>
      <w:pPr>
        <w:ind w:left="3088" w:hanging="360"/>
      </w:pPr>
    </w:lvl>
    <w:lvl w:ilvl="4" w:tplc="40090019" w:tentative="1">
      <w:start w:val="1"/>
      <w:numFmt w:val="lowerLetter"/>
      <w:lvlText w:val="%5."/>
      <w:lvlJc w:val="left"/>
      <w:pPr>
        <w:ind w:left="3808" w:hanging="360"/>
      </w:pPr>
    </w:lvl>
    <w:lvl w:ilvl="5" w:tplc="4009001B" w:tentative="1">
      <w:start w:val="1"/>
      <w:numFmt w:val="lowerRoman"/>
      <w:lvlText w:val="%6."/>
      <w:lvlJc w:val="right"/>
      <w:pPr>
        <w:ind w:left="4528" w:hanging="180"/>
      </w:pPr>
    </w:lvl>
    <w:lvl w:ilvl="6" w:tplc="4009000F" w:tentative="1">
      <w:start w:val="1"/>
      <w:numFmt w:val="decimal"/>
      <w:lvlText w:val="%7."/>
      <w:lvlJc w:val="left"/>
      <w:pPr>
        <w:ind w:left="5248" w:hanging="360"/>
      </w:pPr>
    </w:lvl>
    <w:lvl w:ilvl="7" w:tplc="40090019" w:tentative="1">
      <w:start w:val="1"/>
      <w:numFmt w:val="lowerLetter"/>
      <w:lvlText w:val="%8."/>
      <w:lvlJc w:val="left"/>
      <w:pPr>
        <w:ind w:left="5968" w:hanging="360"/>
      </w:pPr>
    </w:lvl>
    <w:lvl w:ilvl="8" w:tplc="4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0E0C1306"/>
    <w:multiLevelType w:val="hybridMultilevel"/>
    <w:tmpl w:val="2250A734"/>
    <w:lvl w:ilvl="0" w:tplc="F0F6BBD2">
      <w:numFmt w:val="bullet"/>
      <w:lvlText w:val=""/>
      <w:lvlJc w:val="left"/>
      <w:pPr>
        <w:ind w:left="553" w:hanging="336"/>
      </w:pPr>
      <w:rPr>
        <w:rFonts w:ascii="Symbol" w:eastAsia="Symbol" w:hAnsi="Symbol" w:cs="Symbol" w:hint="default"/>
        <w:b w:val="0"/>
        <w:bCs w:val="0"/>
        <w:i w:val="0"/>
        <w:iCs w:val="0"/>
        <w:color w:val="464646"/>
        <w:spacing w:val="0"/>
        <w:w w:val="100"/>
        <w:sz w:val="22"/>
        <w:szCs w:val="22"/>
        <w:lang w:val="en-US" w:eastAsia="en-US" w:bidi="ar-SA"/>
      </w:rPr>
    </w:lvl>
    <w:lvl w:ilvl="1" w:tplc="1F5447CA">
      <w:numFmt w:val="bullet"/>
      <w:lvlText w:val="•"/>
      <w:lvlJc w:val="left"/>
      <w:pPr>
        <w:ind w:left="995" w:hanging="336"/>
      </w:pPr>
      <w:rPr>
        <w:rFonts w:hint="default"/>
        <w:lang w:val="en-US" w:eastAsia="en-US" w:bidi="ar-SA"/>
      </w:rPr>
    </w:lvl>
    <w:lvl w:ilvl="2" w:tplc="9A7E521E">
      <w:numFmt w:val="bullet"/>
      <w:lvlText w:val="•"/>
      <w:lvlJc w:val="left"/>
      <w:pPr>
        <w:ind w:left="1430" w:hanging="336"/>
      </w:pPr>
      <w:rPr>
        <w:rFonts w:hint="default"/>
        <w:lang w:val="en-US" w:eastAsia="en-US" w:bidi="ar-SA"/>
      </w:rPr>
    </w:lvl>
    <w:lvl w:ilvl="3" w:tplc="ADCCF9EA">
      <w:numFmt w:val="bullet"/>
      <w:lvlText w:val="•"/>
      <w:lvlJc w:val="left"/>
      <w:pPr>
        <w:ind w:left="1865" w:hanging="336"/>
      </w:pPr>
      <w:rPr>
        <w:rFonts w:hint="default"/>
        <w:lang w:val="en-US" w:eastAsia="en-US" w:bidi="ar-SA"/>
      </w:rPr>
    </w:lvl>
    <w:lvl w:ilvl="4" w:tplc="4E48A2E0">
      <w:numFmt w:val="bullet"/>
      <w:lvlText w:val="•"/>
      <w:lvlJc w:val="left"/>
      <w:pPr>
        <w:ind w:left="2300" w:hanging="336"/>
      </w:pPr>
      <w:rPr>
        <w:rFonts w:hint="default"/>
        <w:lang w:val="en-US" w:eastAsia="en-US" w:bidi="ar-SA"/>
      </w:rPr>
    </w:lvl>
    <w:lvl w:ilvl="5" w:tplc="02B09078">
      <w:numFmt w:val="bullet"/>
      <w:lvlText w:val="•"/>
      <w:lvlJc w:val="left"/>
      <w:pPr>
        <w:ind w:left="2735" w:hanging="336"/>
      </w:pPr>
      <w:rPr>
        <w:rFonts w:hint="default"/>
        <w:lang w:val="en-US" w:eastAsia="en-US" w:bidi="ar-SA"/>
      </w:rPr>
    </w:lvl>
    <w:lvl w:ilvl="6" w:tplc="F320D11A">
      <w:numFmt w:val="bullet"/>
      <w:lvlText w:val="•"/>
      <w:lvlJc w:val="left"/>
      <w:pPr>
        <w:ind w:left="3170" w:hanging="336"/>
      </w:pPr>
      <w:rPr>
        <w:rFonts w:hint="default"/>
        <w:lang w:val="en-US" w:eastAsia="en-US" w:bidi="ar-SA"/>
      </w:rPr>
    </w:lvl>
    <w:lvl w:ilvl="7" w:tplc="7AC2CFE2">
      <w:numFmt w:val="bullet"/>
      <w:lvlText w:val="•"/>
      <w:lvlJc w:val="left"/>
      <w:pPr>
        <w:ind w:left="3605" w:hanging="336"/>
      </w:pPr>
      <w:rPr>
        <w:rFonts w:hint="default"/>
        <w:lang w:val="en-US" w:eastAsia="en-US" w:bidi="ar-SA"/>
      </w:rPr>
    </w:lvl>
    <w:lvl w:ilvl="8" w:tplc="C108FB78">
      <w:numFmt w:val="bullet"/>
      <w:lvlText w:val="•"/>
      <w:lvlJc w:val="left"/>
      <w:pPr>
        <w:ind w:left="4040" w:hanging="336"/>
      </w:pPr>
      <w:rPr>
        <w:rFonts w:hint="default"/>
        <w:lang w:val="en-US" w:eastAsia="en-US" w:bidi="ar-SA"/>
      </w:rPr>
    </w:lvl>
  </w:abstractNum>
  <w:abstractNum w:abstractNumId="18" w15:restartNumberingAfterBreak="0">
    <w:nsid w:val="13E27CF2"/>
    <w:multiLevelType w:val="hybridMultilevel"/>
    <w:tmpl w:val="5F5E35A2"/>
    <w:lvl w:ilvl="0" w:tplc="FF2E424A">
      <w:numFmt w:val="bullet"/>
      <w:lvlText w:val=""/>
      <w:lvlJc w:val="left"/>
      <w:pPr>
        <w:ind w:left="501" w:hanging="33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7A98AF2C">
      <w:numFmt w:val="bullet"/>
      <w:lvlText w:val="•"/>
      <w:lvlJc w:val="left"/>
      <w:pPr>
        <w:ind w:left="941" w:hanging="336"/>
      </w:pPr>
      <w:rPr>
        <w:rFonts w:hint="default"/>
        <w:lang w:val="en-US" w:eastAsia="en-US" w:bidi="ar-SA"/>
      </w:rPr>
    </w:lvl>
    <w:lvl w:ilvl="2" w:tplc="D6923D5A">
      <w:numFmt w:val="bullet"/>
      <w:lvlText w:val="•"/>
      <w:lvlJc w:val="left"/>
      <w:pPr>
        <w:ind w:left="1382" w:hanging="336"/>
      </w:pPr>
      <w:rPr>
        <w:rFonts w:hint="default"/>
        <w:lang w:val="en-US" w:eastAsia="en-US" w:bidi="ar-SA"/>
      </w:rPr>
    </w:lvl>
    <w:lvl w:ilvl="3" w:tplc="023CF364">
      <w:numFmt w:val="bullet"/>
      <w:lvlText w:val="•"/>
      <w:lvlJc w:val="left"/>
      <w:pPr>
        <w:ind w:left="1823" w:hanging="336"/>
      </w:pPr>
      <w:rPr>
        <w:rFonts w:hint="default"/>
        <w:lang w:val="en-US" w:eastAsia="en-US" w:bidi="ar-SA"/>
      </w:rPr>
    </w:lvl>
    <w:lvl w:ilvl="4" w:tplc="CD3884D8">
      <w:numFmt w:val="bullet"/>
      <w:lvlText w:val="•"/>
      <w:lvlJc w:val="left"/>
      <w:pPr>
        <w:ind w:left="2264" w:hanging="336"/>
      </w:pPr>
      <w:rPr>
        <w:rFonts w:hint="default"/>
        <w:lang w:val="en-US" w:eastAsia="en-US" w:bidi="ar-SA"/>
      </w:rPr>
    </w:lvl>
    <w:lvl w:ilvl="5" w:tplc="D9B0DB80">
      <w:numFmt w:val="bullet"/>
      <w:lvlText w:val="•"/>
      <w:lvlJc w:val="left"/>
      <w:pPr>
        <w:ind w:left="2705" w:hanging="336"/>
      </w:pPr>
      <w:rPr>
        <w:rFonts w:hint="default"/>
        <w:lang w:val="en-US" w:eastAsia="en-US" w:bidi="ar-SA"/>
      </w:rPr>
    </w:lvl>
    <w:lvl w:ilvl="6" w:tplc="4F8C37C0">
      <w:numFmt w:val="bullet"/>
      <w:lvlText w:val="•"/>
      <w:lvlJc w:val="left"/>
      <w:pPr>
        <w:ind w:left="3146" w:hanging="336"/>
      </w:pPr>
      <w:rPr>
        <w:rFonts w:hint="default"/>
        <w:lang w:val="en-US" w:eastAsia="en-US" w:bidi="ar-SA"/>
      </w:rPr>
    </w:lvl>
    <w:lvl w:ilvl="7" w:tplc="0938EAF0">
      <w:numFmt w:val="bullet"/>
      <w:lvlText w:val="•"/>
      <w:lvlJc w:val="left"/>
      <w:pPr>
        <w:ind w:left="3587" w:hanging="336"/>
      </w:pPr>
      <w:rPr>
        <w:rFonts w:hint="default"/>
        <w:lang w:val="en-US" w:eastAsia="en-US" w:bidi="ar-SA"/>
      </w:rPr>
    </w:lvl>
    <w:lvl w:ilvl="8" w:tplc="9BC8DC5A">
      <w:numFmt w:val="bullet"/>
      <w:lvlText w:val="•"/>
      <w:lvlJc w:val="left"/>
      <w:pPr>
        <w:ind w:left="4028" w:hanging="336"/>
      </w:pPr>
      <w:rPr>
        <w:rFonts w:hint="default"/>
        <w:lang w:val="en-US" w:eastAsia="en-US" w:bidi="ar-SA"/>
      </w:rPr>
    </w:lvl>
  </w:abstractNum>
  <w:abstractNum w:abstractNumId="19" w15:restartNumberingAfterBreak="0">
    <w:nsid w:val="14F6554D"/>
    <w:multiLevelType w:val="multilevel"/>
    <w:tmpl w:val="43964C8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155C2303"/>
    <w:multiLevelType w:val="multilevel"/>
    <w:tmpl w:val="C2DC070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22C06963"/>
    <w:multiLevelType w:val="hybridMultilevel"/>
    <w:tmpl w:val="6D78F0FC"/>
    <w:lvl w:ilvl="0" w:tplc="AFF025AA">
      <w:start w:val="1"/>
      <w:numFmt w:val="lowerLetter"/>
      <w:lvlText w:val="(%1)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62A5D17"/>
    <w:multiLevelType w:val="hybridMultilevel"/>
    <w:tmpl w:val="2A14B666"/>
    <w:lvl w:ilvl="0" w:tplc="04090001">
      <w:start w:val="1"/>
      <w:numFmt w:val="bullet"/>
      <w:lvlText w:val=""/>
      <w:lvlJc w:val="left"/>
      <w:pPr>
        <w:ind w:left="12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23" w15:restartNumberingAfterBreak="0">
    <w:nsid w:val="27546AEE"/>
    <w:multiLevelType w:val="hybridMultilevel"/>
    <w:tmpl w:val="ACB6428C"/>
    <w:lvl w:ilvl="0" w:tplc="2E26B9D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E2167E"/>
    <w:multiLevelType w:val="hybridMultilevel"/>
    <w:tmpl w:val="2D069268"/>
    <w:lvl w:ilvl="0" w:tplc="04090001">
      <w:start w:val="1"/>
      <w:numFmt w:val="bullet"/>
      <w:lvlText w:val=""/>
      <w:lvlJc w:val="left"/>
      <w:pPr>
        <w:ind w:left="12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25" w15:restartNumberingAfterBreak="0">
    <w:nsid w:val="2942095D"/>
    <w:multiLevelType w:val="hybridMultilevel"/>
    <w:tmpl w:val="E642FB70"/>
    <w:lvl w:ilvl="0" w:tplc="AA0E76A2">
      <w:numFmt w:val="bullet"/>
      <w:lvlText w:val=""/>
      <w:lvlJc w:val="left"/>
      <w:pPr>
        <w:ind w:left="553" w:hanging="336"/>
      </w:pPr>
      <w:rPr>
        <w:rFonts w:ascii="Symbol" w:eastAsia="Symbol" w:hAnsi="Symbol" w:cs="Symbol" w:hint="default"/>
        <w:b w:val="0"/>
        <w:bCs w:val="0"/>
        <w:i w:val="0"/>
        <w:iCs w:val="0"/>
        <w:color w:val="464646"/>
        <w:spacing w:val="0"/>
        <w:w w:val="100"/>
        <w:sz w:val="22"/>
        <w:szCs w:val="22"/>
        <w:lang w:val="en-US" w:eastAsia="en-US" w:bidi="ar-SA"/>
      </w:rPr>
    </w:lvl>
    <w:lvl w:ilvl="1" w:tplc="8CC85314">
      <w:numFmt w:val="bullet"/>
      <w:lvlText w:val="•"/>
      <w:lvlJc w:val="left"/>
      <w:pPr>
        <w:ind w:left="995" w:hanging="336"/>
      </w:pPr>
      <w:rPr>
        <w:rFonts w:hint="default"/>
        <w:lang w:val="en-US" w:eastAsia="en-US" w:bidi="ar-SA"/>
      </w:rPr>
    </w:lvl>
    <w:lvl w:ilvl="2" w:tplc="930CBD64">
      <w:numFmt w:val="bullet"/>
      <w:lvlText w:val="•"/>
      <w:lvlJc w:val="left"/>
      <w:pPr>
        <w:ind w:left="1430" w:hanging="336"/>
      </w:pPr>
      <w:rPr>
        <w:rFonts w:hint="default"/>
        <w:lang w:val="en-US" w:eastAsia="en-US" w:bidi="ar-SA"/>
      </w:rPr>
    </w:lvl>
    <w:lvl w:ilvl="3" w:tplc="43A6B280">
      <w:numFmt w:val="bullet"/>
      <w:lvlText w:val="•"/>
      <w:lvlJc w:val="left"/>
      <w:pPr>
        <w:ind w:left="1865" w:hanging="336"/>
      </w:pPr>
      <w:rPr>
        <w:rFonts w:hint="default"/>
        <w:lang w:val="en-US" w:eastAsia="en-US" w:bidi="ar-SA"/>
      </w:rPr>
    </w:lvl>
    <w:lvl w:ilvl="4" w:tplc="541AF3AE">
      <w:numFmt w:val="bullet"/>
      <w:lvlText w:val="•"/>
      <w:lvlJc w:val="left"/>
      <w:pPr>
        <w:ind w:left="2300" w:hanging="336"/>
      </w:pPr>
      <w:rPr>
        <w:rFonts w:hint="default"/>
        <w:lang w:val="en-US" w:eastAsia="en-US" w:bidi="ar-SA"/>
      </w:rPr>
    </w:lvl>
    <w:lvl w:ilvl="5" w:tplc="0E30CD22">
      <w:numFmt w:val="bullet"/>
      <w:lvlText w:val="•"/>
      <w:lvlJc w:val="left"/>
      <w:pPr>
        <w:ind w:left="2735" w:hanging="336"/>
      </w:pPr>
      <w:rPr>
        <w:rFonts w:hint="default"/>
        <w:lang w:val="en-US" w:eastAsia="en-US" w:bidi="ar-SA"/>
      </w:rPr>
    </w:lvl>
    <w:lvl w:ilvl="6" w:tplc="4ABCA1EE">
      <w:numFmt w:val="bullet"/>
      <w:lvlText w:val="•"/>
      <w:lvlJc w:val="left"/>
      <w:pPr>
        <w:ind w:left="3170" w:hanging="336"/>
      </w:pPr>
      <w:rPr>
        <w:rFonts w:hint="default"/>
        <w:lang w:val="en-US" w:eastAsia="en-US" w:bidi="ar-SA"/>
      </w:rPr>
    </w:lvl>
    <w:lvl w:ilvl="7" w:tplc="D1484500">
      <w:numFmt w:val="bullet"/>
      <w:lvlText w:val="•"/>
      <w:lvlJc w:val="left"/>
      <w:pPr>
        <w:ind w:left="3605" w:hanging="336"/>
      </w:pPr>
      <w:rPr>
        <w:rFonts w:hint="default"/>
        <w:lang w:val="en-US" w:eastAsia="en-US" w:bidi="ar-SA"/>
      </w:rPr>
    </w:lvl>
    <w:lvl w:ilvl="8" w:tplc="72F0BB98">
      <w:numFmt w:val="bullet"/>
      <w:lvlText w:val="•"/>
      <w:lvlJc w:val="left"/>
      <w:pPr>
        <w:ind w:left="4040" w:hanging="336"/>
      </w:pPr>
      <w:rPr>
        <w:rFonts w:hint="default"/>
        <w:lang w:val="en-US" w:eastAsia="en-US" w:bidi="ar-SA"/>
      </w:rPr>
    </w:lvl>
  </w:abstractNum>
  <w:abstractNum w:abstractNumId="26" w15:restartNumberingAfterBreak="0">
    <w:nsid w:val="29462E4F"/>
    <w:multiLevelType w:val="hybridMultilevel"/>
    <w:tmpl w:val="6908D408"/>
    <w:lvl w:ilvl="0" w:tplc="5EFECBA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7" w15:restartNumberingAfterBreak="0">
    <w:nsid w:val="2ECA414D"/>
    <w:multiLevelType w:val="multilevel"/>
    <w:tmpl w:val="B324F702"/>
    <w:lvl w:ilvl="0">
      <w:start w:val="4"/>
      <w:numFmt w:val="decimal"/>
      <w:lvlText w:val="%1"/>
      <w:lvlJc w:val="left"/>
      <w:pPr>
        <w:ind w:left="375" w:hanging="375"/>
      </w:pPr>
      <w:rPr>
        <w:rFonts w:eastAsiaTheme="minorHAnsi" w:hint="default"/>
        <w:b w:val="0"/>
        <w:color w:val="00000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eastAsiaTheme="minorHAnsi"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Theme="minorHAnsi"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HAnsi"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Theme="minorHAnsi" w:hint="default"/>
        <w:b w:val="0"/>
        <w:color w:val="000000"/>
      </w:rPr>
    </w:lvl>
  </w:abstractNum>
  <w:abstractNum w:abstractNumId="28" w15:restartNumberingAfterBreak="0">
    <w:nsid w:val="2FFF02E5"/>
    <w:multiLevelType w:val="hybridMultilevel"/>
    <w:tmpl w:val="9522A6F0"/>
    <w:lvl w:ilvl="0" w:tplc="560C6F5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35583DDC"/>
    <w:multiLevelType w:val="multilevel"/>
    <w:tmpl w:val="ED047AAA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30" w15:restartNumberingAfterBreak="0">
    <w:nsid w:val="358F749F"/>
    <w:multiLevelType w:val="hybridMultilevel"/>
    <w:tmpl w:val="079094FE"/>
    <w:lvl w:ilvl="0" w:tplc="647E8D4C">
      <w:start w:val="1"/>
      <w:numFmt w:val="lowerRoman"/>
      <w:lvlText w:val="(%1)"/>
      <w:lvlJc w:val="left"/>
      <w:pPr>
        <w:ind w:left="216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38DD449A"/>
    <w:multiLevelType w:val="hybridMultilevel"/>
    <w:tmpl w:val="0584D670"/>
    <w:lvl w:ilvl="0" w:tplc="2690D53C">
      <w:numFmt w:val="bullet"/>
      <w:lvlText w:val=""/>
      <w:lvlJc w:val="left"/>
      <w:pPr>
        <w:ind w:left="553" w:hanging="336"/>
      </w:pPr>
      <w:rPr>
        <w:rFonts w:ascii="Symbol" w:eastAsia="Symbol" w:hAnsi="Symbol" w:cs="Symbol" w:hint="default"/>
        <w:b w:val="0"/>
        <w:bCs w:val="0"/>
        <w:i w:val="0"/>
        <w:iCs w:val="0"/>
        <w:color w:val="464646"/>
        <w:spacing w:val="0"/>
        <w:w w:val="100"/>
        <w:sz w:val="22"/>
        <w:szCs w:val="22"/>
        <w:lang w:val="en-US" w:eastAsia="en-US" w:bidi="ar-SA"/>
      </w:rPr>
    </w:lvl>
    <w:lvl w:ilvl="1" w:tplc="D4DEE27E">
      <w:numFmt w:val="bullet"/>
      <w:lvlText w:val="•"/>
      <w:lvlJc w:val="left"/>
      <w:pPr>
        <w:ind w:left="995" w:hanging="336"/>
      </w:pPr>
      <w:rPr>
        <w:rFonts w:hint="default"/>
        <w:lang w:val="en-US" w:eastAsia="en-US" w:bidi="ar-SA"/>
      </w:rPr>
    </w:lvl>
    <w:lvl w:ilvl="2" w:tplc="A85A0106">
      <w:numFmt w:val="bullet"/>
      <w:lvlText w:val="•"/>
      <w:lvlJc w:val="left"/>
      <w:pPr>
        <w:ind w:left="1430" w:hanging="336"/>
      </w:pPr>
      <w:rPr>
        <w:rFonts w:hint="default"/>
        <w:lang w:val="en-US" w:eastAsia="en-US" w:bidi="ar-SA"/>
      </w:rPr>
    </w:lvl>
    <w:lvl w:ilvl="3" w:tplc="AE241A32">
      <w:numFmt w:val="bullet"/>
      <w:lvlText w:val="•"/>
      <w:lvlJc w:val="left"/>
      <w:pPr>
        <w:ind w:left="1865" w:hanging="336"/>
      </w:pPr>
      <w:rPr>
        <w:rFonts w:hint="default"/>
        <w:lang w:val="en-US" w:eastAsia="en-US" w:bidi="ar-SA"/>
      </w:rPr>
    </w:lvl>
    <w:lvl w:ilvl="4" w:tplc="73D2C2EC">
      <w:numFmt w:val="bullet"/>
      <w:lvlText w:val="•"/>
      <w:lvlJc w:val="left"/>
      <w:pPr>
        <w:ind w:left="2300" w:hanging="336"/>
      </w:pPr>
      <w:rPr>
        <w:rFonts w:hint="default"/>
        <w:lang w:val="en-US" w:eastAsia="en-US" w:bidi="ar-SA"/>
      </w:rPr>
    </w:lvl>
    <w:lvl w:ilvl="5" w:tplc="8D6C0526">
      <w:numFmt w:val="bullet"/>
      <w:lvlText w:val="•"/>
      <w:lvlJc w:val="left"/>
      <w:pPr>
        <w:ind w:left="2735" w:hanging="336"/>
      </w:pPr>
      <w:rPr>
        <w:rFonts w:hint="default"/>
        <w:lang w:val="en-US" w:eastAsia="en-US" w:bidi="ar-SA"/>
      </w:rPr>
    </w:lvl>
    <w:lvl w:ilvl="6" w:tplc="E4AA02D4">
      <w:numFmt w:val="bullet"/>
      <w:lvlText w:val="•"/>
      <w:lvlJc w:val="left"/>
      <w:pPr>
        <w:ind w:left="3170" w:hanging="336"/>
      </w:pPr>
      <w:rPr>
        <w:rFonts w:hint="default"/>
        <w:lang w:val="en-US" w:eastAsia="en-US" w:bidi="ar-SA"/>
      </w:rPr>
    </w:lvl>
    <w:lvl w:ilvl="7" w:tplc="EB56EA10">
      <w:numFmt w:val="bullet"/>
      <w:lvlText w:val="•"/>
      <w:lvlJc w:val="left"/>
      <w:pPr>
        <w:ind w:left="3605" w:hanging="336"/>
      </w:pPr>
      <w:rPr>
        <w:rFonts w:hint="default"/>
        <w:lang w:val="en-US" w:eastAsia="en-US" w:bidi="ar-SA"/>
      </w:rPr>
    </w:lvl>
    <w:lvl w:ilvl="8" w:tplc="F5EAA55A">
      <w:numFmt w:val="bullet"/>
      <w:lvlText w:val="•"/>
      <w:lvlJc w:val="left"/>
      <w:pPr>
        <w:ind w:left="4040" w:hanging="336"/>
      </w:pPr>
      <w:rPr>
        <w:rFonts w:hint="default"/>
        <w:lang w:val="en-US" w:eastAsia="en-US" w:bidi="ar-SA"/>
      </w:rPr>
    </w:lvl>
  </w:abstractNum>
  <w:abstractNum w:abstractNumId="32" w15:restartNumberingAfterBreak="0">
    <w:nsid w:val="45737EFC"/>
    <w:multiLevelType w:val="hybridMultilevel"/>
    <w:tmpl w:val="757EF6D8"/>
    <w:lvl w:ilvl="0" w:tplc="61486B30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5" w:hanging="360"/>
      </w:pPr>
    </w:lvl>
    <w:lvl w:ilvl="2" w:tplc="0409001B" w:tentative="1">
      <w:start w:val="1"/>
      <w:numFmt w:val="lowerRoman"/>
      <w:lvlText w:val="%3."/>
      <w:lvlJc w:val="right"/>
      <w:pPr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3" w15:restartNumberingAfterBreak="0">
    <w:nsid w:val="46C95E17"/>
    <w:multiLevelType w:val="hybridMultilevel"/>
    <w:tmpl w:val="5DD05AF0"/>
    <w:lvl w:ilvl="0" w:tplc="B88C7BCC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8933F2"/>
    <w:multiLevelType w:val="hybridMultilevel"/>
    <w:tmpl w:val="198C62AC"/>
    <w:lvl w:ilvl="0" w:tplc="D4C63726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F67276"/>
    <w:multiLevelType w:val="hybridMultilevel"/>
    <w:tmpl w:val="12689D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FE28F1"/>
    <w:multiLevelType w:val="hybridMultilevel"/>
    <w:tmpl w:val="BD40C12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BB76636"/>
    <w:multiLevelType w:val="hybridMultilevel"/>
    <w:tmpl w:val="C5001992"/>
    <w:lvl w:ilvl="0" w:tplc="54BE908E">
      <w:start w:val="1"/>
      <w:numFmt w:val="lowerLetter"/>
      <w:lvlText w:val="(%1)"/>
      <w:lvlJc w:val="left"/>
      <w:pPr>
        <w:ind w:left="1452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2172" w:hanging="360"/>
      </w:pPr>
    </w:lvl>
    <w:lvl w:ilvl="2" w:tplc="0409001B">
      <w:start w:val="1"/>
      <w:numFmt w:val="lowerRoman"/>
      <w:lvlText w:val="%3."/>
      <w:lvlJc w:val="right"/>
      <w:pPr>
        <w:ind w:left="2892" w:hanging="180"/>
      </w:pPr>
    </w:lvl>
    <w:lvl w:ilvl="3" w:tplc="0409000F" w:tentative="1">
      <w:start w:val="1"/>
      <w:numFmt w:val="decimal"/>
      <w:lvlText w:val="%4."/>
      <w:lvlJc w:val="left"/>
      <w:pPr>
        <w:ind w:left="3612" w:hanging="360"/>
      </w:pPr>
    </w:lvl>
    <w:lvl w:ilvl="4" w:tplc="04090019" w:tentative="1">
      <w:start w:val="1"/>
      <w:numFmt w:val="lowerLetter"/>
      <w:lvlText w:val="%5."/>
      <w:lvlJc w:val="left"/>
      <w:pPr>
        <w:ind w:left="4332" w:hanging="360"/>
      </w:pPr>
    </w:lvl>
    <w:lvl w:ilvl="5" w:tplc="0409001B" w:tentative="1">
      <w:start w:val="1"/>
      <w:numFmt w:val="lowerRoman"/>
      <w:lvlText w:val="%6."/>
      <w:lvlJc w:val="right"/>
      <w:pPr>
        <w:ind w:left="5052" w:hanging="180"/>
      </w:pPr>
    </w:lvl>
    <w:lvl w:ilvl="6" w:tplc="0409000F" w:tentative="1">
      <w:start w:val="1"/>
      <w:numFmt w:val="decimal"/>
      <w:lvlText w:val="%7."/>
      <w:lvlJc w:val="left"/>
      <w:pPr>
        <w:ind w:left="5772" w:hanging="360"/>
      </w:pPr>
    </w:lvl>
    <w:lvl w:ilvl="7" w:tplc="04090019" w:tentative="1">
      <w:start w:val="1"/>
      <w:numFmt w:val="lowerLetter"/>
      <w:lvlText w:val="%8."/>
      <w:lvlJc w:val="left"/>
      <w:pPr>
        <w:ind w:left="6492" w:hanging="360"/>
      </w:pPr>
    </w:lvl>
    <w:lvl w:ilvl="8" w:tplc="0409001B" w:tentative="1">
      <w:start w:val="1"/>
      <w:numFmt w:val="lowerRoman"/>
      <w:lvlText w:val="%9."/>
      <w:lvlJc w:val="right"/>
      <w:pPr>
        <w:ind w:left="7212" w:hanging="180"/>
      </w:pPr>
    </w:lvl>
  </w:abstractNum>
  <w:abstractNum w:abstractNumId="38" w15:restartNumberingAfterBreak="0">
    <w:nsid w:val="4C534D18"/>
    <w:multiLevelType w:val="hybridMultilevel"/>
    <w:tmpl w:val="9F503A5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713EFF"/>
    <w:multiLevelType w:val="hybridMultilevel"/>
    <w:tmpl w:val="F00EE9CA"/>
    <w:lvl w:ilvl="0" w:tplc="8618BFA8">
      <w:start w:val="1"/>
      <w:numFmt w:val="decimal"/>
      <w:lvlText w:val="%1."/>
      <w:lvlJc w:val="left"/>
      <w:pPr>
        <w:ind w:left="948" w:hanging="281"/>
        <w:jc w:val="right"/>
      </w:pPr>
      <w:rPr>
        <w:rFonts w:hint="default"/>
        <w:spacing w:val="0"/>
        <w:w w:val="100"/>
        <w:lang w:val="en-US" w:eastAsia="en-US" w:bidi="ar-SA"/>
      </w:rPr>
    </w:lvl>
    <w:lvl w:ilvl="1" w:tplc="17CC53FC">
      <w:start w:val="1"/>
      <w:numFmt w:val="upperRoman"/>
      <w:lvlText w:val="%2."/>
      <w:lvlJc w:val="left"/>
      <w:pPr>
        <w:ind w:left="1092" w:hanging="425"/>
      </w:pPr>
      <w:rPr>
        <w:rFonts w:ascii="Cambria" w:eastAsia="Cambria" w:hAnsi="Cambria" w:cs="Cambria" w:hint="default"/>
        <w:b w:val="0"/>
        <w:bCs w:val="0"/>
        <w:i w:val="0"/>
        <w:iCs w:val="0"/>
        <w:color w:val="4D4D4D"/>
        <w:spacing w:val="-2"/>
        <w:w w:val="128"/>
        <w:sz w:val="24"/>
        <w:szCs w:val="24"/>
        <w:lang w:val="en-US" w:eastAsia="en-US" w:bidi="ar-SA"/>
      </w:rPr>
    </w:lvl>
    <w:lvl w:ilvl="2" w:tplc="72163088">
      <w:numFmt w:val="bullet"/>
      <w:lvlText w:val="•"/>
      <w:lvlJc w:val="left"/>
      <w:pPr>
        <w:ind w:left="2107" w:hanging="425"/>
      </w:pPr>
      <w:rPr>
        <w:rFonts w:hint="default"/>
        <w:lang w:val="en-US" w:eastAsia="en-US" w:bidi="ar-SA"/>
      </w:rPr>
    </w:lvl>
    <w:lvl w:ilvl="3" w:tplc="27F8AAEC">
      <w:numFmt w:val="bullet"/>
      <w:lvlText w:val="•"/>
      <w:lvlJc w:val="left"/>
      <w:pPr>
        <w:ind w:left="3115" w:hanging="425"/>
      </w:pPr>
      <w:rPr>
        <w:rFonts w:hint="default"/>
        <w:lang w:val="en-US" w:eastAsia="en-US" w:bidi="ar-SA"/>
      </w:rPr>
    </w:lvl>
    <w:lvl w:ilvl="4" w:tplc="B6C40CB4">
      <w:numFmt w:val="bullet"/>
      <w:lvlText w:val="•"/>
      <w:lvlJc w:val="left"/>
      <w:pPr>
        <w:ind w:left="4123" w:hanging="425"/>
      </w:pPr>
      <w:rPr>
        <w:rFonts w:hint="default"/>
        <w:lang w:val="en-US" w:eastAsia="en-US" w:bidi="ar-SA"/>
      </w:rPr>
    </w:lvl>
    <w:lvl w:ilvl="5" w:tplc="C914A6C2">
      <w:numFmt w:val="bullet"/>
      <w:lvlText w:val="•"/>
      <w:lvlJc w:val="left"/>
      <w:pPr>
        <w:ind w:left="5131" w:hanging="425"/>
      </w:pPr>
      <w:rPr>
        <w:rFonts w:hint="default"/>
        <w:lang w:val="en-US" w:eastAsia="en-US" w:bidi="ar-SA"/>
      </w:rPr>
    </w:lvl>
    <w:lvl w:ilvl="6" w:tplc="0BD44812">
      <w:numFmt w:val="bullet"/>
      <w:lvlText w:val="•"/>
      <w:lvlJc w:val="left"/>
      <w:pPr>
        <w:ind w:left="6139" w:hanging="425"/>
      </w:pPr>
      <w:rPr>
        <w:rFonts w:hint="default"/>
        <w:lang w:val="en-US" w:eastAsia="en-US" w:bidi="ar-SA"/>
      </w:rPr>
    </w:lvl>
    <w:lvl w:ilvl="7" w:tplc="70444ED6">
      <w:numFmt w:val="bullet"/>
      <w:lvlText w:val="•"/>
      <w:lvlJc w:val="left"/>
      <w:pPr>
        <w:ind w:left="7147" w:hanging="425"/>
      </w:pPr>
      <w:rPr>
        <w:rFonts w:hint="default"/>
        <w:lang w:val="en-US" w:eastAsia="en-US" w:bidi="ar-SA"/>
      </w:rPr>
    </w:lvl>
    <w:lvl w:ilvl="8" w:tplc="EDFC5D2E">
      <w:numFmt w:val="bullet"/>
      <w:lvlText w:val="•"/>
      <w:lvlJc w:val="left"/>
      <w:pPr>
        <w:ind w:left="8155" w:hanging="425"/>
      </w:pPr>
      <w:rPr>
        <w:rFonts w:hint="default"/>
        <w:lang w:val="en-US" w:eastAsia="en-US" w:bidi="ar-SA"/>
      </w:rPr>
    </w:lvl>
  </w:abstractNum>
  <w:abstractNum w:abstractNumId="40" w15:restartNumberingAfterBreak="0">
    <w:nsid w:val="4DD06A47"/>
    <w:multiLevelType w:val="hybridMultilevel"/>
    <w:tmpl w:val="FEB6208A"/>
    <w:lvl w:ilvl="0" w:tplc="BEC4DCE4">
      <w:numFmt w:val="bullet"/>
      <w:lvlText w:val=""/>
      <w:lvlJc w:val="left"/>
      <w:pPr>
        <w:ind w:left="553" w:hanging="336"/>
      </w:pPr>
      <w:rPr>
        <w:rFonts w:ascii="Symbol" w:eastAsia="Symbol" w:hAnsi="Symbol" w:cs="Symbol" w:hint="default"/>
        <w:b w:val="0"/>
        <w:bCs w:val="0"/>
        <w:i w:val="0"/>
        <w:iCs w:val="0"/>
        <w:color w:val="464646"/>
        <w:spacing w:val="0"/>
        <w:w w:val="100"/>
        <w:sz w:val="22"/>
        <w:szCs w:val="22"/>
        <w:lang w:val="en-US" w:eastAsia="en-US" w:bidi="ar-SA"/>
      </w:rPr>
    </w:lvl>
    <w:lvl w:ilvl="1" w:tplc="98265E6E">
      <w:numFmt w:val="bullet"/>
      <w:lvlText w:val="•"/>
      <w:lvlJc w:val="left"/>
      <w:pPr>
        <w:ind w:left="995" w:hanging="336"/>
      </w:pPr>
      <w:rPr>
        <w:rFonts w:hint="default"/>
        <w:lang w:val="en-US" w:eastAsia="en-US" w:bidi="ar-SA"/>
      </w:rPr>
    </w:lvl>
    <w:lvl w:ilvl="2" w:tplc="2A6E36C2">
      <w:numFmt w:val="bullet"/>
      <w:lvlText w:val="•"/>
      <w:lvlJc w:val="left"/>
      <w:pPr>
        <w:ind w:left="1430" w:hanging="336"/>
      </w:pPr>
      <w:rPr>
        <w:rFonts w:hint="default"/>
        <w:lang w:val="en-US" w:eastAsia="en-US" w:bidi="ar-SA"/>
      </w:rPr>
    </w:lvl>
    <w:lvl w:ilvl="3" w:tplc="25660D20">
      <w:numFmt w:val="bullet"/>
      <w:lvlText w:val="•"/>
      <w:lvlJc w:val="left"/>
      <w:pPr>
        <w:ind w:left="1865" w:hanging="336"/>
      </w:pPr>
      <w:rPr>
        <w:rFonts w:hint="default"/>
        <w:lang w:val="en-US" w:eastAsia="en-US" w:bidi="ar-SA"/>
      </w:rPr>
    </w:lvl>
    <w:lvl w:ilvl="4" w:tplc="FC8667EC">
      <w:numFmt w:val="bullet"/>
      <w:lvlText w:val="•"/>
      <w:lvlJc w:val="left"/>
      <w:pPr>
        <w:ind w:left="2300" w:hanging="336"/>
      </w:pPr>
      <w:rPr>
        <w:rFonts w:hint="default"/>
        <w:lang w:val="en-US" w:eastAsia="en-US" w:bidi="ar-SA"/>
      </w:rPr>
    </w:lvl>
    <w:lvl w:ilvl="5" w:tplc="697C4A22">
      <w:numFmt w:val="bullet"/>
      <w:lvlText w:val="•"/>
      <w:lvlJc w:val="left"/>
      <w:pPr>
        <w:ind w:left="2735" w:hanging="336"/>
      </w:pPr>
      <w:rPr>
        <w:rFonts w:hint="default"/>
        <w:lang w:val="en-US" w:eastAsia="en-US" w:bidi="ar-SA"/>
      </w:rPr>
    </w:lvl>
    <w:lvl w:ilvl="6" w:tplc="7F3246B0">
      <w:numFmt w:val="bullet"/>
      <w:lvlText w:val="•"/>
      <w:lvlJc w:val="left"/>
      <w:pPr>
        <w:ind w:left="3170" w:hanging="336"/>
      </w:pPr>
      <w:rPr>
        <w:rFonts w:hint="default"/>
        <w:lang w:val="en-US" w:eastAsia="en-US" w:bidi="ar-SA"/>
      </w:rPr>
    </w:lvl>
    <w:lvl w:ilvl="7" w:tplc="2E32AEDE">
      <w:numFmt w:val="bullet"/>
      <w:lvlText w:val="•"/>
      <w:lvlJc w:val="left"/>
      <w:pPr>
        <w:ind w:left="3605" w:hanging="336"/>
      </w:pPr>
      <w:rPr>
        <w:rFonts w:hint="default"/>
        <w:lang w:val="en-US" w:eastAsia="en-US" w:bidi="ar-SA"/>
      </w:rPr>
    </w:lvl>
    <w:lvl w:ilvl="8" w:tplc="050C16B6">
      <w:numFmt w:val="bullet"/>
      <w:lvlText w:val="•"/>
      <w:lvlJc w:val="left"/>
      <w:pPr>
        <w:ind w:left="4040" w:hanging="336"/>
      </w:pPr>
      <w:rPr>
        <w:rFonts w:hint="default"/>
        <w:lang w:val="en-US" w:eastAsia="en-US" w:bidi="ar-SA"/>
      </w:rPr>
    </w:lvl>
  </w:abstractNum>
  <w:abstractNum w:abstractNumId="41" w15:restartNumberingAfterBreak="0">
    <w:nsid w:val="4E2F3029"/>
    <w:multiLevelType w:val="hybridMultilevel"/>
    <w:tmpl w:val="03DA3DC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922F3D"/>
    <w:multiLevelType w:val="hybridMultilevel"/>
    <w:tmpl w:val="C3900ED6"/>
    <w:lvl w:ilvl="0" w:tplc="E55224CA">
      <w:start w:val="1"/>
      <w:numFmt w:val="hindiNumbers"/>
      <w:lvlText w:val="%1."/>
      <w:lvlJc w:val="left"/>
      <w:pPr>
        <w:ind w:left="720" w:hanging="360"/>
      </w:pPr>
      <w:rPr>
        <w:rFonts w:ascii="Nirmala UI" w:hAnsi="Nirmala UI" w:cs="Nirmala U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996793"/>
    <w:multiLevelType w:val="hybridMultilevel"/>
    <w:tmpl w:val="60D893E6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3B4D95"/>
    <w:multiLevelType w:val="hybridMultilevel"/>
    <w:tmpl w:val="BD8A06D6"/>
    <w:lvl w:ilvl="0" w:tplc="EE24875E">
      <w:start w:val="1"/>
      <w:numFmt w:val="decimal"/>
      <w:lvlText w:val="%1."/>
      <w:lvlJc w:val="left"/>
      <w:pPr>
        <w:ind w:left="1078" w:hanging="72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6"/>
        <w:sz w:val="24"/>
        <w:szCs w:val="24"/>
        <w:lang w:val="en-US" w:eastAsia="en-US" w:bidi="ar-SA"/>
      </w:rPr>
    </w:lvl>
    <w:lvl w:ilvl="1" w:tplc="AE2425E6">
      <w:start w:val="1"/>
      <w:numFmt w:val="lowerRoman"/>
      <w:lvlText w:val="%2."/>
      <w:lvlJc w:val="left"/>
      <w:pPr>
        <w:ind w:left="1411" w:hanging="413"/>
        <w:jc w:val="right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spacing w:val="0"/>
        <w:w w:val="121"/>
        <w:sz w:val="24"/>
        <w:szCs w:val="24"/>
        <w:lang w:val="en-US" w:eastAsia="en-US" w:bidi="ar-SA"/>
      </w:rPr>
    </w:lvl>
    <w:lvl w:ilvl="2" w:tplc="DA86C9FA">
      <w:numFmt w:val="bullet"/>
      <w:lvlText w:val="•"/>
      <w:lvlJc w:val="left"/>
      <w:pPr>
        <w:ind w:left="2392" w:hanging="413"/>
      </w:pPr>
      <w:rPr>
        <w:rFonts w:hint="default"/>
        <w:lang w:val="en-US" w:eastAsia="en-US" w:bidi="ar-SA"/>
      </w:rPr>
    </w:lvl>
    <w:lvl w:ilvl="3" w:tplc="29A633C6">
      <w:numFmt w:val="bullet"/>
      <w:lvlText w:val="•"/>
      <w:lvlJc w:val="left"/>
      <w:pPr>
        <w:ind w:left="3364" w:hanging="413"/>
      </w:pPr>
      <w:rPr>
        <w:rFonts w:hint="default"/>
        <w:lang w:val="en-US" w:eastAsia="en-US" w:bidi="ar-SA"/>
      </w:rPr>
    </w:lvl>
    <w:lvl w:ilvl="4" w:tplc="B32E6F92">
      <w:numFmt w:val="bullet"/>
      <w:lvlText w:val="•"/>
      <w:lvlJc w:val="left"/>
      <w:pPr>
        <w:ind w:left="4337" w:hanging="413"/>
      </w:pPr>
      <w:rPr>
        <w:rFonts w:hint="default"/>
        <w:lang w:val="en-US" w:eastAsia="en-US" w:bidi="ar-SA"/>
      </w:rPr>
    </w:lvl>
    <w:lvl w:ilvl="5" w:tplc="9F3A1A58">
      <w:numFmt w:val="bullet"/>
      <w:lvlText w:val="•"/>
      <w:lvlJc w:val="left"/>
      <w:pPr>
        <w:ind w:left="5309" w:hanging="413"/>
      </w:pPr>
      <w:rPr>
        <w:rFonts w:hint="default"/>
        <w:lang w:val="en-US" w:eastAsia="en-US" w:bidi="ar-SA"/>
      </w:rPr>
    </w:lvl>
    <w:lvl w:ilvl="6" w:tplc="210C396A">
      <w:numFmt w:val="bullet"/>
      <w:lvlText w:val="•"/>
      <w:lvlJc w:val="left"/>
      <w:pPr>
        <w:ind w:left="6281" w:hanging="413"/>
      </w:pPr>
      <w:rPr>
        <w:rFonts w:hint="default"/>
        <w:lang w:val="en-US" w:eastAsia="en-US" w:bidi="ar-SA"/>
      </w:rPr>
    </w:lvl>
    <w:lvl w:ilvl="7" w:tplc="F6CA5664">
      <w:numFmt w:val="bullet"/>
      <w:lvlText w:val="•"/>
      <w:lvlJc w:val="left"/>
      <w:pPr>
        <w:ind w:left="7254" w:hanging="413"/>
      </w:pPr>
      <w:rPr>
        <w:rFonts w:hint="default"/>
        <w:lang w:val="en-US" w:eastAsia="en-US" w:bidi="ar-SA"/>
      </w:rPr>
    </w:lvl>
    <w:lvl w:ilvl="8" w:tplc="9D0C8030">
      <w:numFmt w:val="bullet"/>
      <w:lvlText w:val="•"/>
      <w:lvlJc w:val="left"/>
      <w:pPr>
        <w:ind w:left="8226" w:hanging="413"/>
      </w:pPr>
      <w:rPr>
        <w:rFonts w:hint="default"/>
        <w:lang w:val="en-US" w:eastAsia="en-US" w:bidi="ar-SA"/>
      </w:rPr>
    </w:lvl>
  </w:abstractNum>
  <w:abstractNum w:abstractNumId="45" w15:restartNumberingAfterBreak="0">
    <w:nsid w:val="59F44007"/>
    <w:multiLevelType w:val="hybridMultilevel"/>
    <w:tmpl w:val="EAC06A92"/>
    <w:lvl w:ilvl="0" w:tplc="15FE0D70">
      <w:start w:val="1"/>
      <w:numFmt w:val="decimal"/>
      <w:lvlText w:val="%1."/>
      <w:lvlJc w:val="left"/>
      <w:pPr>
        <w:ind w:left="10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9" w:hanging="360"/>
      </w:pPr>
    </w:lvl>
    <w:lvl w:ilvl="2" w:tplc="0409001B" w:tentative="1">
      <w:start w:val="1"/>
      <w:numFmt w:val="lowerRoman"/>
      <w:lvlText w:val="%3."/>
      <w:lvlJc w:val="right"/>
      <w:pPr>
        <w:ind w:left="2449" w:hanging="180"/>
      </w:pPr>
    </w:lvl>
    <w:lvl w:ilvl="3" w:tplc="0409000F" w:tentative="1">
      <w:start w:val="1"/>
      <w:numFmt w:val="decimal"/>
      <w:lvlText w:val="%4."/>
      <w:lvlJc w:val="left"/>
      <w:pPr>
        <w:ind w:left="3169" w:hanging="360"/>
      </w:pPr>
    </w:lvl>
    <w:lvl w:ilvl="4" w:tplc="04090019" w:tentative="1">
      <w:start w:val="1"/>
      <w:numFmt w:val="lowerLetter"/>
      <w:lvlText w:val="%5."/>
      <w:lvlJc w:val="left"/>
      <w:pPr>
        <w:ind w:left="3889" w:hanging="360"/>
      </w:pPr>
    </w:lvl>
    <w:lvl w:ilvl="5" w:tplc="0409001B" w:tentative="1">
      <w:start w:val="1"/>
      <w:numFmt w:val="lowerRoman"/>
      <w:lvlText w:val="%6."/>
      <w:lvlJc w:val="right"/>
      <w:pPr>
        <w:ind w:left="4609" w:hanging="180"/>
      </w:pPr>
    </w:lvl>
    <w:lvl w:ilvl="6" w:tplc="0409000F" w:tentative="1">
      <w:start w:val="1"/>
      <w:numFmt w:val="decimal"/>
      <w:lvlText w:val="%7."/>
      <w:lvlJc w:val="left"/>
      <w:pPr>
        <w:ind w:left="5329" w:hanging="360"/>
      </w:pPr>
    </w:lvl>
    <w:lvl w:ilvl="7" w:tplc="04090019" w:tentative="1">
      <w:start w:val="1"/>
      <w:numFmt w:val="lowerLetter"/>
      <w:lvlText w:val="%8."/>
      <w:lvlJc w:val="left"/>
      <w:pPr>
        <w:ind w:left="6049" w:hanging="360"/>
      </w:pPr>
    </w:lvl>
    <w:lvl w:ilvl="8" w:tplc="0409001B" w:tentative="1">
      <w:start w:val="1"/>
      <w:numFmt w:val="lowerRoman"/>
      <w:lvlText w:val="%9."/>
      <w:lvlJc w:val="right"/>
      <w:pPr>
        <w:ind w:left="6769" w:hanging="180"/>
      </w:pPr>
    </w:lvl>
  </w:abstractNum>
  <w:abstractNum w:abstractNumId="46" w15:restartNumberingAfterBreak="0">
    <w:nsid w:val="5CD21EE6"/>
    <w:multiLevelType w:val="hybridMultilevel"/>
    <w:tmpl w:val="500C754A"/>
    <w:lvl w:ilvl="0" w:tplc="9E64D8FC">
      <w:start w:val="2"/>
      <w:numFmt w:val="lowerRoman"/>
      <w:lvlText w:val="(%1)"/>
      <w:lvlJc w:val="left"/>
      <w:pPr>
        <w:ind w:left="1812" w:hanging="72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012C72"/>
    <w:multiLevelType w:val="hybridMultilevel"/>
    <w:tmpl w:val="B22CAFD0"/>
    <w:lvl w:ilvl="0" w:tplc="4FEEE2F8">
      <w:numFmt w:val="bullet"/>
      <w:lvlText w:val=""/>
      <w:lvlJc w:val="left"/>
      <w:pPr>
        <w:ind w:left="501" w:hanging="336"/>
      </w:pPr>
      <w:rPr>
        <w:rFonts w:ascii="Symbol" w:eastAsia="Symbol" w:hAnsi="Symbol" w:cs="Symbol" w:hint="default"/>
        <w:b w:val="0"/>
        <w:bCs w:val="0"/>
        <w:i w:val="0"/>
        <w:iCs w:val="0"/>
        <w:color w:val="464646"/>
        <w:spacing w:val="0"/>
        <w:w w:val="100"/>
        <w:sz w:val="22"/>
        <w:szCs w:val="22"/>
        <w:lang w:val="en-US" w:eastAsia="en-US" w:bidi="ar-SA"/>
      </w:rPr>
    </w:lvl>
    <w:lvl w:ilvl="1" w:tplc="E39EA54A">
      <w:numFmt w:val="bullet"/>
      <w:lvlText w:val="•"/>
      <w:lvlJc w:val="left"/>
      <w:pPr>
        <w:ind w:left="941" w:hanging="336"/>
      </w:pPr>
      <w:rPr>
        <w:rFonts w:hint="default"/>
        <w:lang w:val="en-US" w:eastAsia="en-US" w:bidi="ar-SA"/>
      </w:rPr>
    </w:lvl>
    <w:lvl w:ilvl="2" w:tplc="7592DDE8">
      <w:numFmt w:val="bullet"/>
      <w:lvlText w:val="•"/>
      <w:lvlJc w:val="left"/>
      <w:pPr>
        <w:ind w:left="1382" w:hanging="336"/>
      </w:pPr>
      <w:rPr>
        <w:rFonts w:hint="default"/>
        <w:lang w:val="en-US" w:eastAsia="en-US" w:bidi="ar-SA"/>
      </w:rPr>
    </w:lvl>
    <w:lvl w:ilvl="3" w:tplc="BD1A2CFE">
      <w:numFmt w:val="bullet"/>
      <w:lvlText w:val="•"/>
      <w:lvlJc w:val="left"/>
      <w:pPr>
        <w:ind w:left="1823" w:hanging="336"/>
      </w:pPr>
      <w:rPr>
        <w:rFonts w:hint="default"/>
        <w:lang w:val="en-US" w:eastAsia="en-US" w:bidi="ar-SA"/>
      </w:rPr>
    </w:lvl>
    <w:lvl w:ilvl="4" w:tplc="8F9606E8">
      <w:numFmt w:val="bullet"/>
      <w:lvlText w:val="•"/>
      <w:lvlJc w:val="left"/>
      <w:pPr>
        <w:ind w:left="2264" w:hanging="336"/>
      </w:pPr>
      <w:rPr>
        <w:rFonts w:hint="default"/>
        <w:lang w:val="en-US" w:eastAsia="en-US" w:bidi="ar-SA"/>
      </w:rPr>
    </w:lvl>
    <w:lvl w:ilvl="5" w:tplc="3AF4F306">
      <w:numFmt w:val="bullet"/>
      <w:lvlText w:val="•"/>
      <w:lvlJc w:val="left"/>
      <w:pPr>
        <w:ind w:left="2705" w:hanging="336"/>
      </w:pPr>
      <w:rPr>
        <w:rFonts w:hint="default"/>
        <w:lang w:val="en-US" w:eastAsia="en-US" w:bidi="ar-SA"/>
      </w:rPr>
    </w:lvl>
    <w:lvl w:ilvl="6" w:tplc="AC98E9BA">
      <w:numFmt w:val="bullet"/>
      <w:lvlText w:val="•"/>
      <w:lvlJc w:val="left"/>
      <w:pPr>
        <w:ind w:left="3146" w:hanging="336"/>
      </w:pPr>
      <w:rPr>
        <w:rFonts w:hint="default"/>
        <w:lang w:val="en-US" w:eastAsia="en-US" w:bidi="ar-SA"/>
      </w:rPr>
    </w:lvl>
    <w:lvl w:ilvl="7" w:tplc="3E8E2C00">
      <w:numFmt w:val="bullet"/>
      <w:lvlText w:val="•"/>
      <w:lvlJc w:val="left"/>
      <w:pPr>
        <w:ind w:left="3587" w:hanging="336"/>
      </w:pPr>
      <w:rPr>
        <w:rFonts w:hint="default"/>
        <w:lang w:val="en-US" w:eastAsia="en-US" w:bidi="ar-SA"/>
      </w:rPr>
    </w:lvl>
    <w:lvl w:ilvl="8" w:tplc="4978FFAC">
      <w:numFmt w:val="bullet"/>
      <w:lvlText w:val="•"/>
      <w:lvlJc w:val="left"/>
      <w:pPr>
        <w:ind w:left="4028" w:hanging="336"/>
      </w:pPr>
      <w:rPr>
        <w:rFonts w:hint="default"/>
        <w:lang w:val="en-US" w:eastAsia="en-US" w:bidi="ar-SA"/>
      </w:rPr>
    </w:lvl>
  </w:abstractNum>
  <w:abstractNum w:abstractNumId="48" w15:restartNumberingAfterBreak="0">
    <w:nsid w:val="61747CD4"/>
    <w:multiLevelType w:val="hybridMultilevel"/>
    <w:tmpl w:val="170C7D10"/>
    <w:lvl w:ilvl="0" w:tplc="B52AC3B2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9" w15:restartNumberingAfterBreak="0">
    <w:nsid w:val="6261678E"/>
    <w:multiLevelType w:val="hybridMultilevel"/>
    <w:tmpl w:val="A328DBA2"/>
    <w:lvl w:ilvl="0" w:tplc="7B5CDD88">
      <w:start w:val="1"/>
      <w:numFmt w:val="decimal"/>
      <w:lvlText w:val="%1.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74B7D81"/>
    <w:multiLevelType w:val="hybridMultilevel"/>
    <w:tmpl w:val="068EB73E"/>
    <w:lvl w:ilvl="0" w:tplc="0409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51" w15:restartNumberingAfterBreak="0">
    <w:nsid w:val="6D872AA8"/>
    <w:multiLevelType w:val="hybridMultilevel"/>
    <w:tmpl w:val="C3900ED6"/>
    <w:lvl w:ilvl="0" w:tplc="E55224CA">
      <w:start w:val="1"/>
      <w:numFmt w:val="hindiNumbers"/>
      <w:lvlText w:val="%1."/>
      <w:lvlJc w:val="left"/>
      <w:pPr>
        <w:ind w:left="720" w:hanging="360"/>
      </w:pPr>
      <w:rPr>
        <w:rFonts w:ascii="Nirmala UI" w:hAnsi="Nirmala UI" w:cs="Nirmala U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F3763DB"/>
    <w:multiLevelType w:val="hybridMultilevel"/>
    <w:tmpl w:val="6FDEF868"/>
    <w:lvl w:ilvl="0" w:tplc="401824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3A14137"/>
    <w:multiLevelType w:val="hybridMultilevel"/>
    <w:tmpl w:val="1BCE0606"/>
    <w:lvl w:ilvl="0" w:tplc="606CA318">
      <w:numFmt w:val="bullet"/>
      <w:lvlText w:val=""/>
      <w:lvlJc w:val="left"/>
      <w:pPr>
        <w:ind w:left="539" w:hanging="336"/>
      </w:pPr>
      <w:rPr>
        <w:rFonts w:ascii="Symbol" w:eastAsia="Symbol" w:hAnsi="Symbol" w:cs="Symbol" w:hint="default"/>
        <w:b w:val="0"/>
        <w:bCs w:val="0"/>
        <w:i w:val="0"/>
        <w:iCs w:val="0"/>
        <w:color w:val="464646"/>
        <w:spacing w:val="0"/>
        <w:w w:val="100"/>
        <w:sz w:val="22"/>
        <w:szCs w:val="22"/>
        <w:lang w:val="en-US" w:eastAsia="en-US" w:bidi="ar-SA"/>
      </w:rPr>
    </w:lvl>
    <w:lvl w:ilvl="1" w:tplc="41E20246">
      <w:numFmt w:val="bullet"/>
      <w:lvlText w:val="•"/>
      <w:lvlJc w:val="left"/>
      <w:pPr>
        <w:ind w:left="977" w:hanging="336"/>
      </w:pPr>
      <w:rPr>
        <w:rFonts w:hint="default"/>
        <w:lang w:val="en-US" w:eastAsia="en-US" w:bidi="ar-SA"/>
      </w:rPr>
    </w:lvl>
    <w:lvl w:ilvl="2" w:tplc="90FA693E">
      <w:numFmt w:val="bullet"/>
      <w:lvlText w:val="•"/>
      <w:lvlJc w:val="left"/>
      <w:pPr>
        <w:ind w:left="1414" w:hanging="336"/>
      </w:pPr>
      <w:rPr>
        <w:rFonts w:hint="default"/>
        <w:lang w:val="en-US" w:eastAsia="en-US" w:bidi="ar-SA"/>
      </w:rPr>
    </w:lvl>
    <w:lvl w:ilvl="3" w:tplc="027A69D0">
      <w:numFmt w:val="bullet"/>
      <w:lvlText w:val="•"/>
      <w:lvlJc w:val="left"/>
      <w:pPr>
        <w:ind w:left="1851" w:hanging="336"/>
      </w:pPr>
      <w:rPr>
        <w:rFonts w:hint="default"/>
        <w:lang w:val="en-US" w:eastAsia="en-US" w:bidi="ar-SA"/>
      </w:rPr>
    </w:lvl>
    <w:lvl w:ilvl="4" w:tplc="B0A8A3BE">
      <w:numFmt w:val="bullet"/>
      <w:lvlText w:val="•"/>
      <w:lvlJc w:val="left"/>
      <w:pPr>
        <w:ind w:left="2288" w:hanging="336"/>
      </w:pPr>
      <w:rPr>
        <w:rFonts w:hint="default"/>
        <w:lang w:val="en-US" w:eastAsia="en-US" w:bidi="ar-SA"/>
      </w:rPr>
    </w:lvl>
    <w:lvl w:ilvl="5" w:tplc="28D6F4A6">
      <w:numFmt w:val="bullet"/>
      <w:lvlText w:val="•"/>
      <w:lvlJc w:val="left"/>
      <w:pPr>
        <w:ind w:left="2725" w:hanging="336"/>
      </w:pPr>
      <w:rPr>
        <w:rFonts w:hint="default"/>
        <w:lang w:val="en-US" w:eastAsia="en-US" w:bidi="ar-SA"/>
      </w:rPr>
    </w:lvl>
    <w:lvl w:ilvl="6" w:tplc="118C7044">
      <w:numFmt w:val="bullet"/>
      <w:lvlText w:val="•"/>
      <w:lvlJc w:val="left"/>
      <w:pPr>
        <w:ind w:left="3162" w:hanging="336"/>
      </w:pPr>
      <w:rPr>
        <w:rFonts w:hint="default"/>
        <w:lang w:val="en-US" w:eastAsia="en-US" w:bidi="ar-SA"/>
      </w:rPr>
    </w:lvl>
    <w:lvl w:ilvl="7" w:tplc="560A2828">
      <w:numFmt w:val="bullet"/>
      <w:lvlText w:val="•"/>
      <w:lvlJc w:val="left"/>
      <w:pPr>
        <w:ind w:left="3599" w:hanging="336"/>
      </w:pPr>
      <w:rPr>
        <w:rFonts w:hint="default"/>
        <w:lang w:val="en-US" w:eastAsia="en-US" w:bidi="ar-SA"/>
      </w:rPr>
    </w:lvl>
    <w:lvl w:ilvl="8" w:tplc="D7AA56F4">
      <w:numFmt w:val="bullet"/>
      <w:lvlText w:val="•"/>
      <w:lvlJc w:val="left"/>
      <w:pPr>
        <w:ind w:left="4036" w:hanging="336"/>
      </w:pPr>
      <w:rPr>
        <w:rFonts w:hint="default"/>
        <w:lang w:val="en-US" w:eastAsia="en-US" w:bidi="ar-SA"/>
      </w:rPr>
    </w:lvl>
  </w:abstractNum>
  <w:abstractNum w:abstractNumId="54" w15:restartNumberingAfterBreak="0">
    <w:nsid w:val="76E32EE6"/>
    <w:multiLevelType w:val="hybridMultilevel"/>
    <w:tmpl w:val="0CC8B760"/>
    <w:lvl w:ilvl="0" w:tplc="5044D492">
      <w:start w:val="1"/>
      <w:numFmt w:val="lowerLetter"/>
      <w:lvlText w:val="(%1)"/>
      <w:lvlJc w:val="left"/>
      <w:pPr>
        <w:ind w:left="786" w:hanging="360"/>
      </w:pPr>
      <w:rPr>
        <w:rFonts w:hint="default"/>
        <w:b/>
        <w:bCs w:val="0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7BCB00B3"/>
    <w:multiLevelType w:val="hybridMultilevel"/>
    <w:tmpl w:val="56CC613A"/>
    <w:lvl w:ilvl="0" w:tplc="06984466">
      <w:start w:val="3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8E4DCC"/>
    <w:multiLevelType w:val="hybridMultilevel"/>
    <w:tmpl w:val="090A07DE"/>
    <w:lvl w:ilvl="0" w:tplc="135296C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164213">
    <w:abstractNumId w:val="0"/>
  </w:num>
  <w:num w:numId="2" w16cid:durableId="46535214">
    <w:abstractNumId w:val="42"/>
  </w:num>
  <w:num w:numId="3" w16cid:durableId="758721350">
    <w:abstractNumId w:val="16"/>
  </w:num>
  <w:num w:numId="4" w16cid:durableId="485972308">
    <w:abstractNumId w:val="34"/>
  </w:num>
  <w:num w:numId="5" w16cid:durableId="1716658426">
    <w:abstractNumId w:val="51"/>
  </w:num>
  <w:num w:numId="6" w16cid:durableId="71396720">
    <w:abstractNumId w:val="38"/>
  </w:num>
  <w:num w:numId="7" w16cid:durableId="1669017701">
    <w:abstractNumId w:val="33"/>
  </w:num>
  <w:num w:numId="8" w16cid:durableId="111487426">
    <w:abstractNumId w:val="41"/>
  </w:num>
  <w:num w:numId="9" w16cid:durableId="1719428856">
    <w:abstractNumId w:val="35"/>
  </w:num>
  <w:num w:numId="10" w16cid:durableId="1551577690">
    <w:abstractNumId w:val="36"/>
  </w:num>
  <w:num w:numId="11" w16cid:durableId="1581329999">
    <w:abstractNumId w:val="56"/>
  </w:num>
  <w:num w:numId="12" w16cid:durableId="175851413">
    <w:abstractNumId w:val="43"/>
  </w:num>
  <w:num w:numId="13" w16cid:durableId="787621377">
    <w:abstractNumId w:val="15"/>
  </w:num>
  <w:num w:numId="14" w16cid:durableId="1755392951">
    <w:abstractNumId w:val="19"/>
  </w:num>
  <w:num w:numId="15" w16cid:durableId="1558083406">
    <w:abstractNumId w:val="27"/>
  </w:num>
  <w:num w:numId="16" w16cid:durableId="290331527">
    <w:abstractNumId w:val="20"/>
  </w:num>
  <w:num w:numId="17" w16cid:durableId="1274556210">
    <w:abstractNumId w:val="29"/>
  </w:num>
  <w:num w:numId="18" w16cid:durableId="668993882">
    <w:abstractNumId w:val="52"/>
  </w:num>
  <w:num w:numId="19" w16cid:durableId="1446928269">
    <w:abstractNumId w:val="39"/>
  </w:num>
  <w:num w:numId="20" w16cid:durableId="1359432455">
    <w:abstractNumId w:val="47"/>
  </w:num>
  <w:num w:numId="21" w16cid:durableId="1666324249">
    <w:abstractNumId w:val="53"/>
  </w:num>
  <w:num w:numId="22" w16cid:durableId="1639799433">
    <w:abstractNumId w:val="31"/>
  </w:num>
  <w:num w:numId="23" w16cid:durableId="495003293">
    <w:abstractNumId w:val="18"/>
  </w:num>
  <w:num w:numId="24" w16cid:durableId="546339519">
    <w:abstractNumId w:val="14"/>
  </w:num>
  <w:num w:numId="25" w16cid:durableId="672145680">
    <w:abstractNumId w:val="25"/>
  </w:num>
  <w:num w:numId="26" w16cid:durableId="1225871374">
    <w:abstractNumId w:val="12"/>
  </w:num>
  <w:num w:numId="27" w16cid:durableId="1920673176">
    <w:abstractNumId w:val="40"/>
  </w:num>
  <w:num w:numId="28" w16cid:durableId="2032755788">
    <w:abstractNumId w:val="17"/>
  </w:num>
  <w:num w:numId="29" w16cid:durableId="919483476">
    <w:abstractNumId w:val="44"/>
  </w:num>
  <w:num w:numId="30" w16cid:durableId="2041739979">
    <w:abstractNumId w:val="50"/>
  </w:num>
  <w:num w:numId="31" w16cid:durableId="2053192489">
    <w:abstractNumId w:val="24"/>
  </w:num>
  <w:num w:numId="32" w16cid:durableId="1870098759">
    <w:abstractNumId w:val="22"/>
  </w:num>
  <w:num w:numId="33" w16cid:durableId="986593783">
    <w:abstractNumId w:val="49"/>
  </w:num>
  <w:num w:numId="34" w16cid:durableId="495609448">
    <w:abstractNumId w:val="13"/>
  </w:num>
  <w:num w:numId="35" w16cid:durableId="2123764208">
    <w:abstractNumId w:val="32"/>
  </w:num>
  <w:num w:numId="36" w16cid:durableId="508101979">
    <w:abstractNumId w:val="48"/>
  </w:num>
  <w:num w:numId="37" w16cid:durableId="357116">
    <w:abstractNumId w:val="45"/>
  </w:num>
  <w:num w:numId="38" w16cid:durableId="474110269">
    <w:abstractNumId w:val="26"/>
  </w:num>
  <w:num w:numId="39" w16cid:durableId="740714605">
    <w:abstractNumId w:val="28"/>
  </w:num>
  <w:num w:numId="40" w16cid:durableId="490876657">
    <w:abstractNumId w:val="23"/>
  </w:num>
  <w:num w:numId="41" w16cid:durableId="1577671211">
    <w:abstractNumId w:val="54"/>
  </w:num>
  <w:num w:numId="42" w16cid:durableId="1840923256">
    <w:abstractNumId w:val="21"/>
  </w:num>
  <w:num w:numId="43" w16cid:durableId="1903831532">
    <w:abstractNumId w:val="30"/>
  </w:num>
  <w:num w:numId="44" w16cid:durableId="2014919200">
    <w:abstractNumId w:val="37"/>
  </w:num>
  <w:num w:numId="45" w16cid:durableId="716854115">
    <w:abstractNumId w:val="55"/>
  </w:num>
  <w:num w:numId="46" w16cid:durableId="1935478383">
    <w:abstractNumId w:val="46"/>
  </w:num>
  <w:num w:numId="47" w16cid:durableId="158890267">
    <w:abstractNumId w:val="3"/>
  </w:num>
  <w:num w:numId="48" w16cid:durableId="880364049">
    <w:abstractNumId w:val="4"/>
  </w:num>
  <w:num w:numId="49" w16cid:durableId="1422871157">
    <w:abstractNumId w:val="1"/>
  </w:num>
  <w:num w:numId="50" w16cid:durableId="739250630">
    <w:abstractNumId w:val="2"/>
  </w:num>
  <w:num w:numId="51" w16cid:durableId="983701623">
    <w:abstractNumId w:val="5"/>
  </w:num>
  <w:num w:numId="52" w16cid:durableId="1128863143">
    <w:abstractNumId w:val="6"/>
  </w:num>
  <w:num w:numId="53" w16cid:durableId="1366444037">
    <w:abstractNumId w:val="7"/>
  </w:num>
  <w:num w:numId="54" w16cid:durableId="898131784">
    <w:abstractNumId w:val="8"/>
  </w:num>
  <w:num w:numId="55" w16cid:durableId="1828742753">
    <w:abstractNumId w:val="9"/>
  </w:num>
  <w:num w:numId="56" w16cid:durableId="1785688798">
    <w:abstractNumId w:val="10"/>
  </w:num>
  <w:num w:numId="57" w16cid:durableId="1954089816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FF2"/>
    <w:rsid w:val="00001F27"/>
    <w:rsid w:val="00002A04"/>
    <w:rsid w:val="00005FE9"/>
    <w:rsid w:val="00007AEC"/>
    <w:rsid w:val="00010F84"/>
    <w:rsid w:val="000205E1"/>
    <w:rsid w:val="00022B45"/>
    <w:rsid w:val="00034A4B"/>
    <w:rsid w:val="00043CD8"/>
    <w:rsid w:val="000540E7"/>
    <w:rsid w:val="00054C38"/>
    <w:rsid w:val="000623F0"/>
    <w:rsid w:val="00063280"/>
    <w:rsid w:val="00070A7D"/>
    <w:rsid w:val="00071FC6"/>
    <w:rsid w:val="00072C43"/>
    <w:rsid w:val="00076B7A"/>
    <w:rsid w:val="000809E3"/>
    <w:rsid w:val="000940A7"/>
    <w:rsid w:val="000942A3"/>
    <w:rsid w:val="0009431E"/>
    <w:rsid w:val="00094D18"/>
    <w:rsid w:val="00094F36"/>
    <w:rsid w:val="000A139E"/>
    <w:rsid w:val="000A21A3"/>
    <w:rsid w:val="000A52EF"/>
    <w:rsid w:val="000A5C29"/>
    <w:rsid w:val="000B08CE"/>
    <w:rsid w:val="000B2321"/>
    <w:rsid w:val="000B268D"/>
    <w:rsid w:val="000B2BCF"/>
    <w:rsid w:val="000B6D36"/>
    <w:rsid w:val="000B7E0B"/>
    <w:rsid w:val="000C331D"/>
    <w:rsid w:val="000C365D"/>
    <w:rsid w:val="000C5A85"/>
    <w:rsid w:val="000C77A6"/>
    <w:rsid w:val="000D02DF"/>
    <w:rsid w:val="000D7C53"/>
    <w:rsid w:val="000E27FE"/>
    <w:rsid w:val="001009FF"/>
    <w:rsid w:val="001012FD"/>
    <w:rsid w:val="001101B2"/>
    <w:rsid w:val="00112F98"/>
    <w:rsid w:val="00115636"/>
    <w:rsid w:val="001161BE"/>
    <w:rsid w:val="00122DED"/>
    <w:rsid w:val="00123FF0"/>
    <w:rsid w:val="00132223"/>
    <w:rsid w:val="00136272"/>
    <w:rsid w:val="00137B5D"/>
    <w:rsid w:val="00146556"/>
    <w:rsid w:val="00147455"/>
    <w:rsid w:val="00147B85"/>
    <w:rsid w:val="0015015F"/>
    <w:rsid w:val="00153874"/>
    <w:rsid w:val="001571D7"/>
    <w:rsid w:val="0016282A"/>
    <w:rsid w:val="00163275"/>
    <w:rsid w:val="00185CAC"/>
    <w:rsid w:val="001952B7"/>
    <w:rsid w:val="00196F91"/>
    <w:rsid w:val="00197A46"/>
    <w:rsid w:val="001A5F46"/>
    <w:rsid w:val="001A64B0"/>
    <w:rsid w:val="001A659C"/>
    <w:rsid w:val="001B2420"/>
    <w:rsid w:val="001B535E"/>
    <w:rsid w:val="001B7654"/>
    <w:rsid w:val="001C0679"/>
    <w:rsid w:val="001C6546"/>
    <w:rsid w:val="001C6E19"/>
    <w:rsid w:val="001D05E4"/>
    <w:rsid w:val="001D21A7"/>
    <w:rsid w:val="001E0123"/>
    <w:rsid w:val="001E0259"/>
    <w:rsid w:val="001E2EF3"/>
    <w:rsid w:val="001E3A05"/>
    <w:rsid w:val="001E3AEC"/>
    <w:rsid w:val="001E5292"/>
    <w:rsid w:val="001E5E93"/>
    <w:rsid w:val="001E6145"/>
    <w:rsid w:val="001F10AD"/>
    <w:rsid w:val="001F456B"/>
    <w:rsid w:val="001F50BF"/>
    <w:rsid w:val="0020664B"/>
    <w:rsid w:val="00206A9C"/>
    <w:rsid w:val="002123A2"/>
    <w:rsid w:val="002124BD"/>
    <w:rsid w:val="00214055"/>
    <w:rsid w:val="00215875"/>
    <w:rsid w:val="00215E65"/>
    <w:rsid w:val="00220593"/>
    <w:rsid w:val="00221391"/>
    <w:rsid w:val="00222602"/>
    <w:rsid w:val="002254BF"/>
    <w:rsid w:val="00227BB6"/>
    <w:rsid w:val="00230276"/>
    <w:rsid w:val="00236EA3"/>
    <w:rsid w:val="00246669"/>
    <w:rsid w:val="00252F2E"/>
    <w:rsid w:val="00254C66"/>
    <w:rsid w:val="00255D2E"/>
    <w:rsid w:val="002566F1"/>
    <w:rsid w:val="0026095F"/>
    <w:rsid w:val="00261CEB"/>
    <w:rsid w:val="0026202C"/>
    <w:rsid w:val="002620DD"/>
    <w:rsid w:val="002635C0"/>
    <w:rsid w:val="00264A51"/>
    <w:rsid w:val="00271423"/>
    <w:rsid w:val="002813C2"/>
    <w:rsid w:val="002826D1"/>
    <w:rsid w:val="00284713"/>
    <w:rsid w:val="00290C99"/>
    <w:rsid w:val="00291823"/>
    <w:rsid w:val="00294BB5"/>
    <w:rsid w:val="00295E57"/>
    <w:rsid w:val="002964DF"/>
    <w:rsid w:val="002A44C2"/>
    <w:rsid w:val="002A465A"/>
    <w:rsid w:val="002A6816"/>
    <w:rsid w:val="002A7298"/>
    <w:rsid w:val="002B0E19"/>
    <w:rsid w:val="002B191F"/>
    <w:rsid w:val="002C3440"/>
    <w:rsid w:val="002C7C35"/>
    <w:rsid w:val="002D0D60"/>
    <w:rsid w:val="002D4DA2"/>
    <w:rsid w:val="002D693E"/>
    <w:rsid w:val="002E34BA"/>
    <w:rsid w:val="002E676D"/>
    <w:rsid w:val="002E7593"/>
    <w:rsid w:val="002F0C1C"/>
    <w:rsid w:val="002F197A"/>
    <w:rsid w:val="002F28FF"/>
    <w:rsid w:val="00304845"/>
    <w:rsid w:val="00307609"/>
    <w:rsid w:val="00307EFD"/>
    <w:rsid w:val="00310C5A"/>
    <w:rsid w:val="00312D7F"/>
    <w:rsid w:val="0031415F"/>
    <w:rsid w:val="0031452C"/>
    <w:rsid w:val="00315E99"/>
    <w:rsid w:val="00317478"/>
    <w:rsid w:val="00321277"/>
    <w:rsid w:val="0032688C"/>
    <w:rsid w:val="0033032D"/>
    <w:rsid w:val="0033733A"/>
    <w:rsid w:val="00340178"/>
    <w:rsid w:val="003411B6"/>
    <w:rsid w:val="0034296F"/>
    <w:rsid w:val="0034490B"/>
    <w:rsid w:val="00350208"/>
    <w:rsid w:val="00354A33"/>
    <w:rsid w:val="003678D0"/>
    <w:rsid w:val="00371004"/>
    <w:rsid w:val="0037400D"/>
    <w:rsid w:val="00374B58"/>
    <w:rsid w:val="003844A2"/>
    <w:rsid w:val="003844BD"/>
    <w:rsid w:val="0039041F"/>
    <w:rsid w:val="00390515"/>
    <w:rsid w:val="00394E79"/>
    <w:rsid w:val="00394F7A"/>
    <w:rsid w:val="00395C77"/>
    <w:rsid w:val="00395E2E"/>
    <w:rsid w:val="0039611A"/>
    <w:rsid w:val="003A0892"/>
    <w:rsid w:val="003A1A23"/>
    <w:rsid w:val="003A4936"/>
    <w:rsid w:val="003A6E00"/>
    <w:rsid w:val="003B24D8"/>
    <w:rsid w:val="003C1A39"/>
    <w:rsid w:val="003D0CFA"/>
    <w:rsid w:val="003D670F"/>
    <w:rsid w:val="003E03AB"/>
    <w:rsid w:val="003E10C6"/>
    <w:rsid w:val="003E1AC5"/>
    <w:rsid w:val="003F0410"/>
    <w:rsid w:val="003F472F"/>
    <w:rsid w:val="003F6C46"/>
    <w:rsid w:val="004034BA"/>
    <w:rsid w:val="0040606D"/>
    <w:rsid w:val="004075D0"/>
    <w:rsid w:val="00410378"/>
    <w:rsid w:val="00413865"/>
    <w:rsid w:val="004251EA"/>
    <w:rsid w:val="004253F5"/>
    <w:rsid w:val="004318E2"/>
    <w:rsid w:val="004352D9"/>
    <w:rsid w:val="004424C3"/>
    <w:rsid w:val="004440ED"/>
    <w:rsid w:val="004460A2"/>
    <w:rsid w:val="00447216"/>
    <w:rsid w:val="00451CB0"/>
    <w:rsid w:val="004603A5"/>
    <w:rsid w:val="004608EC"/>
    <w:rsid w:val="00461EFF"/>
    <w:rsid w:val="0046228C"/>
    <w:rsid w:val="00464E42"/>
    <w:rsid w:val="00472BF2"/>
    <w:rsid w:val="004764F9"/>
    <w:rsid w:val="0048392D"/>
    <w:rsid w:val="00484B09"/>
    <w:rsid w:val="00485B48"/>
    <w:rsid w:val="00485FF8"/>
    <w:rsid w:val="00497087"/>
    <w:rsid w:val="004A1711"/>
    <w:rsid w:val="004A2F3C"/>
    <w:rsid w:val="004A3CB8"/>
    <w:rsid w:val="004A4866"/>
    <w:rsid w:val="004B249E"/>
    <w:rsid w:val="004B4BAF"/>
    <w:rsid w:val="004B5590"/>
    <w:rsid w:val="004B56C9"/>
    <w:rsid w:val="004B68DA"/>
    <w:rsid w:val="004C2BC2"/>
    <w:rsid w:val="004C59C1"/>
    <w:rsid w:val="004D3785"/>
    <w:rsid w:val="004D710F"/>
    <w:rsid w:val="004E1259"/>
    <w:rsid w:val="004E341A"/>
    <w:rsid w:val="004E3F8D"/>
    <w:rsid w:val="004E57E8"/>
    <w:rsid w:val="004E7465"/>
    <w:rsid w:val="004E7C32"/>
    <w:rsid w:val="004F7D38"/>
    <w:rsid w:val="004F7DF8"/>
    <w:rsid w:val="00500CB9"/>
    <w:rsid w:val="00501C6D"/>
    <w:rsid w:val="00502676"/>
    <w:rsid w:val="0050286E"/>
    <w:rsid w:val="0050689A"/>
    <w:rsid w:val="005107BC"/>
    <w:rsid w:val="00510B3C"/>
    <w:rsid w:val="00515418"/>
    <w:rsid w:val="00525012"/>
    <w:rsid w:val="00530340"/>
    <w:rsid w:val="0053237A"/>
    <w:rsid w:val="005509DA"/>
    <w:rsid w:val="00550DFE"/>
    <w:rsid w:val="0056349F"/>
    <w:rsid w:val="005642D1"/>
    <w:rsid w:val="00572340"/>
    <w:rsid w:val="00585E68"/>
    <w:rsid w:val="0059327E"/>
    <w:rsid w:val="00593AAA"/>
    <w:rsid w:val="00595C62"/>
    <w:rsid w:val="005976D1"/>
    <w:rsid w:val="005A3DA3"/>
    <w:rsid w:val="005A6E85"/>
    <w:rsid w:val="005A751F"/>
    <w:rsid w:val="005B1C96"/>
    <w:rsid w:val="005C022E"/>
    <w:rsid w:val="005C0675"/>
    <w:rsid w:val="005D00A4"/>
    <w:rsid w:val="005D426D"/>
    <w:rsid w:val="005D5CF6"/>
    <w:rsid w:val="005E0340"/>
    <w:rsid w:val="005E1C71"/>
    <w:rsid w:val="005E2CF9"/>
    <w:rsid w:val="005E412C"/>
    <w:rsid w:val="005E4635"/>
    <w:rsid w:val="005F11D4"/>
    <w:rsid w:val="005F187A"/>
    <w:rsid w:val="005F382F"/>
    <w:rsid w:val="005F5CC2"/>
    <w:rsid w:val="005F6DE6"/>
    <w:rsid w:val="00601277"/>
    <w:rsid w:val="00603225"/>
    <w:rsid w:val="00605807"/>
    <w:rsid w:val="00606272"/>
    <w:rsid w:val="00606D35"/>
    <w:rsid w:val="006104DA"/>
    <w:rsid w:val="00612594"/>
    <w:rsid w:val="00615AE9"/>
    <w:rsid w:val="00616206"/>
    <w:rsid w:val="00617305"/>
    <w:rsid w:val="0062066A"/>
    <w:rsid w:val="00631C6D"/>
    <w:rsid w:val="00633984"/>
    <w:rsid w:val="00634E17"/>
    <w:rsid w:val="0063520B"/>
    <w:rsid w:val="0064151D"/>
    <w:rsid w:val="00641B51"/>
    <w:rsid w:val="00642728"/>
    <w:rsid w:val="00643892"/>
    <w:rsid w:val="00650D55"/>
    <w:rsid w:val="006533CA"/>
    <w:rsid w:val="00662D1D"/>
    <w:rsid w:val="00664E1B"/>
    <w:rsid w:val="00666941"/>
    <w:rsid w:val="006726C3"/>
    <w:rsid w:val="00681F66"/>
    <w:rsid w:val="0068220D"/>
    <w:rsid w:val="00684A93"/>
    <w:rsid w:val="0068514F"/>
    <w:rsid w:val="0069503B"/>
    <w:rsid w:val="006950FE"/>
    <w:rsid w:val="00695332"/>
    <w:rsid w:val="006A1CC4"/>
    <w:rsid w:val="006A2E63"/>
    <w:rsid w:val="006B08B3"/>
    <w:rsid w:val="006B1D29"/>
    <w:rsid w:val="006B1F84"/>
    <w:rsid w:val="006B26B5"/>
    <w:rsid w:val="006B2DE0"/>
    <w:rsid w:val="006B5C12"/>
    <w:rsid w:val="006C05AA"/>
    <w:rsid w:val="006C07EE"/>
    <w:rsid w:val="006C2699"/>
    <w:rsid w:val="006C5412"/>
    <w:rsid w:val="006D0F99"/>
    <w:rsid w:val="006D246A"/>
    <w:rsid w:val="006D4C3B"/>
    <w:rsid w:val="006D6D47"/>
    <w:rsid w:val="006E05D2"/>
    <w:rsid w:val="006E16FD"/>
    <w:rsid w:val="006E2625"/>
    <w:rsid w:val="006E45BC"/>
    <w:rsid w:val="006E4A81"/>
    <w:rsid w:val="006E78A8"/>
    <w:rsid w:val="006F064B"/>
    <w:rsid w:val="006F2BE8"/>
    <w:rsid w:val="006F7772"/>
    <w:rsid w:val="00706691"/>
    <w:rsid w:val="00706941"/>
    <w:rsid w:val="00707660"/>
    <w:rsid w:val="007101AD"/>
    <w:rsid w:val="0071361F"/>
    <w:rsid w:val="00717499"/>
    <w:rsid w:val="007211A4"/>
    <w:rsid w:val="00722EF7"/>
    <w:rsid w:val="00734DFC"/>
    <w:rsid w:val="00736D90"/>
    <w:rsid w:val="007403F2"/>
    <w:rsid w:val="00741407"/>
    <w:rsid w:val="007416C0"/>
    <w:rsid w:val="00745EF5"/>
    <w:rsid w:val="00746354"/>
    <w:rsid w:val="007478FC"/>
    <w:rsid w:val="00757B34"/>
    <w:rsid w:val="00767830"/>
    <w:rsid w:val="007727A9"/>
    <w:rsid w:val="00773517"/>
    <w:rsid w:val="007739E5"/>
    <w:rsid w:val="00774D15"/>
    <w:rsid w:val="00783353"/>
    <w:rsid w:val="007839B6"/>
    <w:rsid w:val="00787DA2"/>
    <w:rsid w:val="007929C7"/>
    <w:rsid w:val="007A0388"/>
    <w:rsid w:val="007A0DB8"/>
    <w:rsid w:val="007A513B"/>
    <w:rsid w:val="007B3012"/>
    <w:rsid w:val="007B5CE8"/>
    <w:rsid w:val="007B7EB0"/>
    <w:rsid w:val="007C13FA"/>
    <w:rsid w:val="007C68A5"/>
    <w:rsid w:val="007D21BC"/>
    <w:rsid w:val="007D2B85"/>
    <w:rsid w:val="007D4DE3"/>
    <w:rsid w:val="007D7F7B"/>
    <w:rsid w:val="007E0C2A"/>
    <w:rsid w:val="007E342B"/>
    <w:rsid w:val="007E440B"/>
    <w:rsid w:val="007F362C"/>
    <w:rsid w:val="007F5851"/>
    <w:rsid w:val="007F6076"/>
    <w:rsid w:val="007F63ED"/>
    <w:rsid w:val="007F7EDE"/>
    <w:rsid w:val="00800FF6"/>
    <w:rsid w:val="008113F3"/>
    <w:rsid w:val="00813764"/>
    <w:rsid w:val="008138E7"/>
    <w:rsid w:val="008202CE"/>
    <w:rsid w:val="008207D0"/>
    <w:rsid w:val="00821404"/>
    <w:rsid w:val="008248F0"/>
    <w:rsid w:val="00832570"/>
    <w:rsid w:val="00835EAE"/>
    <w:rsid w:val="00843F59"/>
    <w:rsid w:val="008465B8"/>
    <w:rsid w:val="00846BBE"/>
    <w:rsid w:val="008470CC"/>
    <w:rsid w:val="00847DE5"/>
    <w:rsid w:val="00851831"/>
    <w:rsid w:val="00853F10"/>
    <w:rsid w:val="00856941"/>
    <w:rsid w:val="00860864"/>
    <w:rsid w:val="00863007"/>
    <w:rsid w:val="00864AFD"/>
    <w:rsid w:val="00867767"/>
    <w:rsid w:val="00871169"/>
    <w:rsid w:val="00882633"/>
    <w:rsid w:val="008928FE"/>
    <w:rsid w:val="008932DC"/>
    <w:rsid w:val="00895A55"/>
    <w:rsid w:val="008A6C2A"/>
    <w:rsid w:val="008A770B"/>
    <w:rsid w:val="008B2DB4"/>
    <w:rsid w:val="008B308D"/>
    <w:rsid w:val="008C2BCB"/>
    <w:rsid w:val="008C5E91"/>
    <w:rsid w:val="008C7DFD"/>
    <w:rsid w:val="008D47B9"/>
    <w:rsid w:val="008D7970"/>
    <w:rsid w:val="008E436B"/>
    <w:rsid w:val="008E5D8C"/>
    <w:rsid w:val="008E79A2"/>
    <w:rsid w:val="008F0582"/>
    <w:rsid w:val="008F2E95"/>
    <w:rsid w:val="008F75F9"/>
    <w:rsid w:val="00901485"/>
    <w:rsid w:val="009060DB"/>
    <w:rsid w:val="00906359"/>
    <w:rsid w:val="00906CF1"/>
    <w:rsid w:val="009103DC"/>
    <w:rsid w:val="0091162D"/>
    <w:rsid w:val="009125A8"/>
    <w:rsid w:val="00915AD1"/>
    <w:rsid w:val="00915FF2"/>
    <w:rsid w:val="00916771"/>
    <w:rsid w:val="0092575A"/>
    <w:rsid w:val="00926618"/>
    <w:rsid w:val="009273F1"/>
    <w:rsid w:val="00934E5D"/>
    <w:rsid w:val="009509A8"/>
    <w:rsid w:val="00955DC4"/>
    <w:rsid w:val="00960E13"/>
    <w:rsid w:val="0096186B"/>
    <w:rsid w:val="00962539"/>
    <w:rsid w:val="009732B4"/>
    <w:rsid w:val="009758CC"/>
    <w:rsid w:val="00976B06"/>
    <w:rsid w:val="0098366B"/>
    <w:rsid w:val="00985BF4"/>
    <w:rsid w:val="009905B2"/>
    <w:rsid w:val="00993211"/>
    <w:rsid w:val="009A1D91"/>
    <w:rsid w:val="009A32CD"/>
    <w:rsid w:val="009A46C6"/>
    <w:rsid w:val="009A7818"/>
    <w:rsid w:val="009B16DA"/>
    <w:rsid w:val="009B3C5B"/>
    <w:rsid w:val="009B4637"/>
    <w:rsid w:val="009C1398"/>
    <w:rsid w:val="009C3566"/>
    <w:rsid w:val="009C672A"/>
    <w:rsid w:val="009C6CCA"/>
    <w:rsid w:val="009D5855"/>
    <w:rsid w:val="009D5D59"/>
    <w:rsid w:val="009D64DD"/>
    <w:rsid w:val="009E27DC"/>
    <w:rsid w:val="009E6355"/>
    <w:rsid w:val="009F1262"/>
    <w:rsid w:val="009F2DC2"/>
    <w:rsid w:val="009F6D77"/>
    <w:rsid w:val="009F772F"/>
    <w:rsid w:val="00A00370"/>
    <w:rsid w:val="00A01D55"/>
    <w:rsid w:val="00A02CA2"/>
    <w:rsid w:val="00A069B5"/>
    <w:rsid w:val="00A11B47"/>
    <w:rsid w:val="00A142BC"/>
    <w:rsid w:val="00A15A2B"/>
    <w:rsid w:val="00A15BB5"/>
    <w:rsid w:val="00A30108"/>
    <w:rsid w:val="00A304C8"/>
    <w:rsid w:val="00A314A5"/>
    <w:rsid w:val="00A343BF"/>
    <w:rsid w:val="00A3465B"/>
    <w:rsid w:val="00A37467"/>
    <w:rsid w:val="00A40FDF"/>
    <w:rsid w:val="00A42400"/>
    <w:rsid w:val="00A43E6F"/>
    <w:rsid w:val="00A460FE"/>
    <w:rsid w:val="00A4614B"/>
    <w:rsid w:val="00A50DAC"/>
    <w:rsid w:val="00A5106D"/>
    <w:rsid w:val="00A52136"/>
    <w:rsid w:val="00A52EAD"/>
    <w:rsid w:val="00A57B8B"/>
    <w:rsid w:val="00A57E20"/>
    <w:rsid w:val="00A57F23"/>
    <w:rsid w:val="00A6166B"/>
    <w:rsid w:val="00A61CC4"/>
    <w:rsid w:val="00A6235B"/>
    <w:rsid w:val="00A62D65"/>
    <w:rsid w:val="00A6715D"/>
    <w:rsid w:val="00A7212B"/>
    <w:rsid w:val="00A73912"/>
    <w:rsid w:val="00A77879"/>
    <w:rsid w:val="00A77A46"/>
    <w:rsid w:val="00A77B9A"/>
    <w:rsid w:val="00A77F65"/>
    <w:rsid w:val="00A80844"/>
    <w:rsid w:val="00A842EA"/>
    <w:rsid w:val="00A8444B"/>
    <w:rsid w:val="00A8770E"/>
    <w:rsid w:val="00A87BEB"/>
    <w:rsid w:val="00A921B4"/>
    <w:rsid w:val="00A93B58"/>
    <w:rsid w:val="00A945A1"/>
    <w:rsid w:val="00A94638"/>
    <w:rsid w:val="00A9578D"/>
    <w:rsid w:val="00A95BB1"/>
    <w:rsid w:val="00AA3727"/>
    <w:rsid w:val="00AB03A4"/>
    <w:rsid w:val="00AB180C"/>
    <w:rsid w:val="00AB2333"/>
    <w:rsid w:val="00AB5A49"/>
    <w:rsid w:val="00AC30AF"/>
    <w:rsid w:val="00AC3D8C"/>
    <w:rsid w:val="00AC4573"/>
    <w:rsid w:val="00AC57E4"/>
    <w:rsid w:val="00AC594E"/>
    <w:rsid w:val="00AC5BDD"/>
    <w:rsid w:val="00AC6D55"/>
    <w:rsid w:val="00AE0BC6"/>
    <w:rsid w:val="00AE4551"/>
    <w:rsid w:val="00AE5422"/>
    <w:rsid w:val="00AF2204"/>
    <w:rsid w:val="00AF253B"/>
    <w:rsid w:val="00AF586B"/>
    <w:rsid w:val="00AF6A89"/>
    <w:rsid w:val="00B01050"/>
    <w:rsid w:val="00B011AE"/>
    <w:rsid w:val="00B02DB1"/>
    <w:rsid w:val="00B0308B"/>
    <w:rsid w:val="00B03890"/>
    <w:rsid w:val="00B03B94"/>
    <w:rsid w:val="00B057E2"/>
    <w:rsid w:val="00B13A70"/>
    <w:rsid w:val="00B20C82"/>
    <w:rsid w:val="00B21287"/>
    <w:rsid w:val="00B226A5"/>
    <w:rsid w:val="00B22B21"/>
    <w:rsid w:val="00B24213"/>
    <w:rsid w:val="00B26926"/>
    <w:rsid w:val="00B26EC1"/>
    <w:rsid w:val="00B2766A"/>
    <w:rsid w:val="00B27FBA"/>
    <w:rsid w:val="00B32DB2"/>
    <w:rsid w:val="00B335F2"/>
    <w:rsid w:val="00B35D2D"/>
    <w:rsid w:val="00B46575"/>
    <w:rsid w:val="00B528EC"/>
    <w:rsid w:val="00B52CC6"/>
    <w:rsid w:val="00B53295"/>
    <w:rsid w:val="00B60EE4"/>
    <w:rsid w:val="00B63D0F"/>
    <w:rsid w:val="00B65B7A"/>
    <w:rsid w:val="00B664A0"/>
    <w:rsid w:val="00B66506"/>
    <w:rsid w:val="00B716B4"/>
    <w:rsid w:val="00B72D40"/>
    <w:rsid w:val="00B732A4"/>
    <w:rsid w:val="00B74296"/>
    <w:rsid w:val="00B75851"/>
    <w:rsid w:val="00B820DC"/>
    <w:rsid w:val="00B859CA"/>
    <w:rsid w:val="00B93C15"/>
    <w:rsid w:val="00B945E3"/>
    <w:rsid w:val="00BA1506"/>
    <w:rsid w:val="00BA2079"/>
    <w:rsid w:val="00BA24DB"/>
    <w:rsid w:val="00BA436D"/>
    <w:rsid w:val="00BB4217"/>
    <w:rsid w:val="00BB50E9"/>
    <w:rsid w:val="00BB6E89"/>
    <w:rsid w:val="00BB7392"/>
    <w:rsid w:val="00BC6CED"/>
    <w:rsid w:val="00BD5F46"/>
    <w:rsid w:val="00BE2542"/>
    <w:rsid w:val="00BE4667"/>
    <w:rsid w:val="00BE70AD"/>
    <w:rsid w:val="00BF0A57"/>
    <w:rsid w:val="00BF1948"/>
    <w:rsid w:val="00BF4B54"/>
    <w:rsid w:val="00C03DA6"/>
    <w:rsid w:val="00C05711"/>
    <w:rsid w:val="00C1078F"/>
    <w:rsid w:val="00C122C8"/>
    <w:rsid w:val="00C146E6"/>
    <w:rsid w:val="00C17EC5"/>
    <w:rsid w:val="00C205A7"/>
    <w:rsid w:val="00C21C67"/>
    <w:rsid w:val="00C23812"/>
    <w:rsid w:val="00C2799E"/>
    <w:rsid w:val="00C27A9A"/>
    <w:rsid w:val="00C34EA3"/>
    <w:rsid w:val="00C37704"/>
    <w:rsid w:val="00C41EE4"/>
    <w:rsid w:val="00C43273"/>
    <w:rsid w:val="00C439FC"/>
    <w:rsid w:val="00C623AD"/>
    <w:rsid w:val="00C63FCB"/>
    <w:rsid w:val="00C7202A"/>
    <w:rsid w:val="00C720EA"/>
    <w:rsid w:val="00C77404"/>
    <w:rsid w:val="00C775D9"/>
    <w:rsid w:val="00C928D7"/>
    <w:rsid w:val="00C96355"/>
    <w:rsid w:val="00C96452"/>
    <w:rsid w:val="00CA308D"/>
    <w:rsid w:val="00CB38C5"/>
    <w:rsid w:val="00CB5FFE"/>
    <w:rsid w:val="00CB71D9"/>
    <w:rsid w:val="00CB76CD"/>
    <w:rsid w:val="00CC13CB"/>
    <w:rsid w:val="00CC14E2"/>
    <w:rsid w:val="00CC3CA3"/>
    <w:rsid w:val="00CD581B"/>
    <w:rsid w:val="00CE7E4B"/>
    <w:rsid w:val="00CE7E6B"/>
    <w:rsid w:val="00CF1372"/>
    <w:rsid w:val="00CF2673"/>
    <w:rsid w:val="00CF672F"/>
    <w:rsid w:val="00CF6EDF"/>
    <w:rsid w:val="00D00FCD"/>
    <w:rsid w:val="00D03106"/>
    <w:rsid w:val="00D04137"/>
    <w:rsid w:val="00D0464F"/>
    <w:rsid w:val="00D05B65"/>
    <w:rsid w:val="00D06A04"/>
    <w:rsid w:val="00D06F9E"/>
    <w:rsid w:val="00D11938"/>
    <w:rsid w:val="00D140F0"/>
    <w:rsid w:val="00D14146"/>
    <w:rsid w:val="00D14E80"/>
    <w:rsid w:val="00D169D2"/>
    <w:rsid w:val="00D24CB7"/>
    <w:rsid w:val="00D27DDD"/>
    <w:rsid w:val="00D34A3E"/>
    <w:rsid w:val="00D401E4"/>
    <w:rsid w:val="00D46C5E"/>
    <w:rsid w:val="00D5025A"/>
    <w:rsid w:val="00D5269D"/>
    <w:rsid w:val="00D5415B"/>
    <w:rsid w:val="00D5638B"/>
    <w:rsid w:val="00D56DAE"/>
    <w:rsid w:val="00D60C6B"/>
    <w:rsid w:val="00D60FA7"/>
    <w:rsid w:val="00D6478A"/>
    <w:rsid w:val="00D66671"/>
    <w:rsid w:val="00D71F76"/>
    <w:rsid w:val="00D75C1D"/>
    <w:rsid w:val="00D775FD"/>
    <w:rsid w:val="00D854BA"/>
    <w:rsid w:val="00D8563B"/>
    <w:rsid w:val="00D87268"/>
    <w:rsid w:val="00D912AA"/>
    <w:rsid w:val="00D91A82"/>
    <w:rsid w:val="00D91B48"/>
    <w:rsid w:val="00D93262"/>
    <w:rsid w:val="00D96D63"/>
    <w:rsid w:val="00DA0AE6"/>
    <w:rsid w:val="00DA52F5"/>
    <w:rsid w:val="00DA65E3"/>
    <w:rsid w:val="00DA76BE"/>
    <w:rsid w:val="00DB4FDD"/>
    <w:rsid w:val="00DB59BF"/>
    <w:rsid w:val="00DC47E7"/>
    <w:rsid w:val="00DC6A16"/>
    <w:rsid w:val="00DC732B"/>
    <w:rsid w:val="00DD1E1D"/>
    <w:rsid w:val="00DE2F08"/>
    <w:rsid w:val="00DE432A"/>
    <w:rsid w:val="00DE6040"/>
    <w:rsid w:val="00DF63BD"/>
    <w:rsid w:val="00DF6962"/>
    <w:rsid w:val="00DF7B19"/>
    <w:rsid w:val="00E00409"/>
    <w:rsid w:val="00E040B4"/>
    <w:rsid w:val="00E04935"/>
    <w:rsid w:val="00E055F2"/>
    <w:rsid w:val="00E07535"/>
    <w:rsid w:val="00E1082A"/>
    <w:rsid w:val="00E10948"/>
    <w:rsid w:val="00E11772"/>
    <w:rsid w:val="00E12A60"/>
    <w:rsid w:val="00E14AA5"/>
    <w:rsid w:val="00E15966"/>
    <w:rsid w:val="00E163D5"/>
    <w:rsid w:val="00E21438"/>
    <w:rsid w:val="00E23E03"/>
    <w:rsid w:val="00E24185"/>
    <w:rsid w:val="00E30096"/>
    <w:rsid w:val="00E30703"/>
    <w:rsid w:val="00E319E7"/>
    <w:rsid w:val="00E35689"/>
    <w:rsid w:val="00E433FE"/>
    <w:rsid w:val="00E45AD3"/>
    <w:rsid w:val="00E50FFC"/>
    <w:rsid w:val="00E54564"/>
    <w:rsid w:val="00E660FB"/>
    <w:rsid w:val="00E6742B"/>
    <w:rsid w:val="00E70961"/>
    <w:rsid w:val="00E72860"/>
    <w:rsid w:val="00E76C78"/>
    <w:rsid w:val="00E81020"/>
    <w:rsid w:val="00E81496"/>
    <w:rsid w:val="00E81F29"/>
    <w:rsid w:val="00E822D9"/>
    <w:rsid w:val="00E83C2C"/>
    <w:rsid w:val="00E85E65"/>
    <w:rsid w:val="00E9048E"/>
    <w:rsid w:val="00E904FB"/>
    <w:rsid w:val="00E92774"/>
    <w:rsid w:val="00EA0690"/>
    <w:rsid w:val="00EA4C4F"/>
    <w:rsid w:val="00EA630F"/>
    <w:rsid w:val="00EB1B46"/>
    <w:rsid w:val="00EB55C0"/>
    <w:rsid w:val="00ED035F"/>
    <w:rsid w:val="00ED1B30"/>
    <w:rsid w:val="00ED20DA"/>
    <w:rsid w:val="00EE005C"/>
    <w:rsid w:val="00EE4266"/>
    <w:rsid w:val="00EF0888"/>
    <w:rsid w:val="00F02BA2"/>
    <w:rsid w:val="00F0470D"/>
    <w:rsid w:val="00F059B4"/>
    <w:rsid w:val="00F1242F"/>
    <w:rsid w:val="00F12508"/>
    <w:rsid w:val="00F1349C"/>
    <w:rsid w:val="00F14359"/>
    <w:rsid w:val="00F15725"/>
    <w:rsid w:val="00F174B0"/>
    <w:rsid w:val="00F22713"/>
    <w:rsid w:val="00F304FA"/>
    <w:rsid w:val="00F37137"/>
    <w:rsid w:val="00F41046"/>
    <w:rsid w:val="00F425E3"/>
    <w:rsid w:val="00F442E4"/>
    <w:rsid w:val="00F449E7"/>
    <w:rsid w:val="00F45B3D"/>
    <w:rsid w:val="00F477EB"/>
    <w:rsid w:val="00F5495F"/>
    <w:rsid w:val="00F55A23"/>
    <w:rsid w:val="00F651EC"/>
    <w:rsid w:val="00F654A2"/>
    <w:rsid w:val="00F67ABA"/>
    <w:rsid w:val="00F67D2C"/>
    <w:rsid w:val="00F71C65"/>
    <w:rsid w:val="00F71E3B"/>
    <w:rsid w:val="00F75EC1"/>
    <w:rsid w:val="00F768B5"/>
    <w:rsid w:val="00F773AE"/>
    <w:rsid w:val="00F83773"/>
    <w:rsid w:val="00F867DE"/>
    <w:rsid w:val="00F90DD2"/>
    <w:rsid w:val="00F91803"/>
    <w:rsid w:val="00F92654"/>
    <w:rsid w:val="00F940AF"/>
    <w:rsid w:val="00F965B0"/>
    <w:rsid w:val="00FA081D"/>
    <w:rsid w:val="00FA0821"/>
    <w:rsid w:val="00FA56FD"/>
    <w:rsid w:val="00FA7288"/>
    <w:rsid w:val="00FA760B"/>
    <w:rsid w:val="00FB1D03"/>
    <w:rsid w:val="00FB2B88"/>
    <w:rsid w:val="00FB3900"/>
    <w:rsid w:val="00FD5A7B"/>
    <w:rsid w:val="00FD6D6F"/>
    <w:rsid w:val="00FE2375"/>
    <w:rsid w:val="00FE71B9"/>
    <w:rsid w:val="00FE7DB9"/>
    <w:rsid w:val="00FF4C6C"/>
    <w:rsid w:val="00FF6BE7"/>
    <w:rsid w:val="00FF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DA5984"/>
  <w15:docId w15:val="{990DEA41-0E3C-4F7B-AD43-4FE3722F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4E1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29"/>
    </w:rPr>
  </w:style>
  <w:style w:type="paragraph" w:styleId="Heading2">
    <w:name w:val="heading 2"/>
    <w:basedOn w:val="Normal"/>
    <w:link w:val="Heading2Char"/>
    <w:uiPriority w:val="9"/>
    <w:qFormat/>
    <w:rsid w:val="00B22B2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772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15F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76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760B"/>
  </w:style>
  <w:style w:type="paragraph" w:styleId="Footer">
    <w:name w:val="footer"/>
    <w:basedOn w:val="Normal"/>
    <w:link w:val="FooterChar"/>
    <w:uiPriority w:val="99"/>
    <w:unhideWhenUsed/>
    <w:rsid w:val="00FA76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60B"/>
  </w:style>
  <w:style w:type="paragraph" w:styleId="BalloonText">
    <w:name w:val="Balloon Text"/>
    <w:basedOn w:val="Normal"/>
    <w:link w:val="BalloonTextChar"/>
    <w:uiPriority w:val="99"/>
    <w:semiHidden/>
    <w:unhideWhenUsed/>
    <w:rsid w:val="00FA760B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60B"/>
    <w:rPr>
      <w:rFonts w:ascii="Tahoma" w:hAnsi="Tahoma" w:cs="Mangal"/>
      <w:sz w:val="16"/>
      <w:szCs w:val="14"/>
    </w:rPr>
  </w:style>
  <w:style w:type="character" w:styleId="Hyperlink">
    <w:name w:val="Hyperlink"/>
    <w:basedOn w:val="DefaultParagraphFont"/>
    <w:unhideWhenUsed/>
    <w:rsid w:val="00FA760B"/>
    <w:rPr>
      <w:color w:val="0000FF"/>
      <w:u w:val="single"/>
    </w:rPr>
  </w:style>
  <w:style w:type="paragraph" w:styleId="ListBullet">
    <w:name w:val="List Bullet"/>
    <w:basedOn w:val="Normal"/>
    <w:uiPriority w:val="99"/>
    <w:unhideWhenUsed/>
    <w:rsid w:val="000B268D"/>
    <w:pPr>
      <w:numPr>
        <w:numId w:val="1"/>
      </w:numPr>
      <w:contextualSpacing/>
    </w:pPr>
  </w:style>
  <w:style w:type="character" w:styleId="Strong">
    <w:name w:val="Strong"/>
    <w:basedOn w:val="DefaultParagraphFont"/>
    <w:uiPriority w:val="22"/>
    <w:qFormat/>
    <w:rsid w:val="00A73912"/>
    <w:rPr>
      <w:b/>
      <w:bCs/>
    </w:rPr>
  </w:style>
  <w:style w:type="table" w:styleId="TableGrid">
    <w:name w:val="Table Grid"/>
    <w:basedOn w:val="TableNormal"/>
    <w:uiPriority w:val="59"/>
    <w:rsid w:val="00A73912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nhideWhenUsed/>
    <w:rsid w:val="00AF586B"/>
    <w:pPr>
      <w:jc w:val="both"/>
    </w:pPr>
    <w:rPr>
      <w:rFonts w:ascii="Arial" w:hAnsi="Arial" w:cs="Arial"/>
      <w:lang w:bidi="ar-SA"/>
    </w:rPr>
  </w:style>
  <w:style w:type="character" w:customStyle="1" w:styleId="BodyTextChar">
    <w:name w:val="Body Text Char"/>
    <w:basedOn w:val="DefaultParagraphFont"/>
    <w:link w:val="BodyText"/>
    <w:rsid w:val="00AF586B"/>
    <w:rPr>
      <w:rFonts w:ascii="Arial" w:eastAsia="Times New Roman" w:hAnsi="Arial" w:cs="Arial"/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B22B21"/>
    <w:rPr>
      <w:rFonts w:ascii="Times New Roman" w:eastAsia="Times New Roman" w:hAnsi="Times New Roman" w:cs="Times New Roman"/>
      <w:b/>
      <w:bCs/>
      <w:sz w:val="36"/>
      <w:szCs w:val="36"/>
      <w:lang w:val="en-IN" w:eastAsia="en-IN"/>
    </w:rPr>
  </w:style>
  <w:style w:type="paragraph" w:customStyle="1" w:styleId="Default">
    <w:name w:val="Default"/>
    <w:rsid w:val="007735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paragraph" w:customStyle="1" w:styleId="TableParagraph">
    <w:name w:val="Table Paragraph"/>
    <w:basedOn w:val="Normal"/>
    <w:uiPriority w:val="1"/>
    <w:qFormat/>
    <w:rsid w:val="00F45B3D"/>
    <w:pPr>
      <w:widowControl w:val="0"/>
      <w:autoSpaceDE w:val="0"/>
      <w:autoSpaceDN w:val="0"/>
    </w:pPr>
    <w:rPr>
      <w:rFonts w:ascii="Cambria" w:eastAsia="Cambria" w:hAnsi="Cambria" w:cs="Cambria"/>
      <w:sz w:val="22"/>
      <w:szCs w:val="22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664E1B"/>
    <w:rPr>
      <w:rFonts w:asciiTheme="majorHAnsi" w:eastAsiaTheme="majorEastAsia" w:hAnsiTheme="majorHAnsi" w:cstheme="majorBidi"/>
      <w:color w:val="365F91" w:themeColor="accent1" w:themeShade="BF"/>
      <w:sz w:val="32"/>
      <w:szCs w:val="29"/>
      <w:lang w:val="en-IN" w:eastAsia="en-I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772F"/>
    <w:rPr>
      <w:rFonts w:asciiTheme="majorHAnsi" w:eastAsiaTheme="majorEastAsia" w:hAnsiTheme="majorHAnsi" w:cstheme="majorBidi"/>
      <w:color w:val="365F91" w:themeColor="accent1" w:themeShade="BF"/>
      <w:sz w:val="24"/>
      <w:szCs w:val="21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5DB33-4B5F-4082-8ED5-BD286C099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1228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Biswajeet Pradhan</cp:lastModifiedBy>
  <cp:revision>8</cp:revision>
  <cp:lastPrinted>2025-01-21T12:05:00Z</cp:lastPrinted>
  <dcterms:created xsi:type="dcterms:W3CDTF">2025-01-21T09:01:00Z</dcterms:created>
  <dcterms:modified xsi:type="dcterms:W3CDTF">2025-01-21T12:05:00Z</dcterms:modified>
</cp:coreProperties>
</file>